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6A8DC" w14:textId="77777777" w:rsidR="00957C7B" w:rsidRPr="00E0613A" w:rsidRDefault="00957C7B" w:rsidP="00957C7B">
      <w:pPr>
        <w:rPr>
          <w:rFonts w:ascii="Baskerville" w:hAnsi="Baskerville" w:cs="Baskerville"/>
          <w:b/>
        </w:rPr>
      </w:pPr>
      <w:r>
        <w:rPr>
          <w:rFonts w:ascii="Baskerville" w:hAnsi="Baskerville" w:cs="Baskerville"/>
          <w:b/>
        </w:rPr>
        <w:t>Health Final Exam 2013/2014</w:t>
      </w:r>
      <w:r w:rsidRPr="00E0613A">
        <w:rPr>
          <w:rFonts w:ascii="Baskerville" w:hAnsi="Baskerville" w:cs="Baskerville"/>
          <w:b/>
        </w:rPr>
        <w:t xml:space="preserve"> Outline for Studying</w:t>
      </w:r>
    </w:p>
    <w:p w14:paraId="35D8CAB4" w14:textId="77777777" w:rsidR="00957C7B" w:rsidRPr="00E0613A" w:rsidRDefault="00957C7B" w:rsidP="00957C7B">
      <w:pPr>
        <w:rPr>
          <w:rFonts w:ascii="Baskerville" w:hAnsi="Baskerville" w:cs="Baskerville"/>
          <w:b/>
        </w:rPr>
      </w:pPr>
    </w:p>
    <w:p w14:paraId="58E51981" w14:textId="77777777" w:rsidR="00957C7B" w:rsidRPr="00E0613A" w:rsidRDefault="00957C7B" w:rsidP="00957C7B">
      <w:pPr>
        <w:ind w:right="72"/>
        <w:rPr>
          <w:rFonts w:ascii="Baskerville" w:hAnsi="Baskerville" w:cs="Baskerville"/>
        </w:rPr>
      </w:pPr>
      <w:r w:rsidRPr="00E0613A">
        <w:rPr>
          <w:rFonts w:ascii="Baskerville" w:hAnsi="Baskerville" w:cs="Baskerville"/>
          <w:b/>
        </w:rPr>
        <w:t xml:space="preserve">Outline:  </w:t>
      </w:r>
      <w:r w:rsidRPr="00E0613A">
        <w:rPr>
          <w:rFonts w:ascii="Baskerville" w:hAnsi="Baskerville" w:cs="Baskerville"/>
        </w:rPr>
        <w:t>The final exam will cover all content that we have learn</w:t>
      </w:r>
      <w:r>
        <w:rPr>
          <w:rFonts w:ascii="Baskerville" w:hAnsi="Baskerville" w:cs="Baskerville"/>
        </w:rPr>
        <w:t>ed and discussed for the course since my return on December 2</w:t>
      </w:r>
      <w:r w:rsidRPr="00957C7B">
        <w:rPr>
          <w:rFonts w:ascii="Baskerville" w:hAnsi="Baskerville" w:cs="Baskerville"/>
          <w:vertAlign w:val="superscript"/>
        </w:rPr>
        <w:t>nd</w:t>
      </w:r>
      <w:r>
        <w:rPr>
          <w:rFonts w:ascii="Baskerville" w:hAnsi="Baskerville" w:cs="Baskerville"/>
        </w:rPr>
        <w:t>.</w:t>
      </w:r>
      <w:r w:rsidRPr="00E0613A">
        <w:rPr>
          <w:rFonts w:ascii="Baskerville" w:hAnsi="Baskerville" w:cs="Baskerville"/>
        </w:rPr>
        <w:t xml:space="preserve">  You are responsible for studying all information outlined below in order to properly prepare for the final exam.</w:t>
      </w:r>
    </w:p>
    <w:p w14:paraId="681059F4" w14:textId="77777777" w:rsidR="00957C7B" w:rsidRPr="00E0613A" w:rsidRDefault="00957C7B" w:rsidP="00957C7B">
      <w:pPr>
        <w:rPr>
          <w:rFonts w:ascii="Baskerville" w:hAnsi="Baskerville" w:cs="Baskerville"/>
          <w:b/>
        </w:rPr>
      </w:pPr>
    </w:p>
    <w:p w14:paraId="5657DBA7" w14:textId="77777777" w:rsidR="00957C7B" w:rsidRPr="00E0613A" w:rsidRDefault="00957C7B" w:rsidP="00957C7B">
      <w:pPr>
        <w:rPr>
          <w:rFonts w:ascii="Baskerville" w:hAnsi="Baskerville" w:cs="Baskerville"/>
          <w:b/>
        </w:rPr>
      </w:pPr>
      <w:r w:rsidRPr="00E0613A">
        <w:rPr>
          <w:rFonts w:ascii="Baskerville" w:hAnsi="Baskerville" w:cs="Baskerville"/>
          <w:b/>
        </w:rPr>
        <w:t>Test Format:  The final exam will follow the format below:</w:t>
      </w:r>
    </w:p>
    <w:p w14:paraId="039272BC" w14:textId="77777777" w:rsidR="00957C7B" w:rsidRPr="00E0613A" w:rsidRDefault="00957C7B" w:rsidP="00957C7B">
      <w:pPr>
        <w:rPr>
          <w:rFonts w:ascii="Baskerville" w:hAnsi="Baskerville" w:cs="Baskerville"/>
          <w:b/>
        </w:rPr>
      </w:pPr>
    </w:p>
    <w:p w14:paraId="24483A57" w14:textId="38152654" w:rsidR="00957C7B" w:rsidRPr="00E0613A" w:rsidRDefault="00EE719A" w:rsidP="00957C7B">
      <w:pPr>
        <w:numPr>
          <w:ilvl w:val="0"/>
          <w:numId w:val="2"/>
        </w:numPr>
        <w:tabs>
          <w:tab w:val="clear" w:pos="720"/>
          <w:tab w:val="num" w:pos="3240"/>
        </w:tabs>
        <w:ind w:left="3240"/>
        <w:rPr>
          <w:rFonts w:ascii="Baskerville" w:hAnsi="Baskerville" w:cs="Baskerville"/>
        </w:rPr>
      </w:pPr>
      <w:r>
        <w:rPr>
          <w:rFonts w:ascii="Baskerville" w:hAnsi="Baskerville" w:cs="Baskerville"/>
        </w:rPr>
        <w:t>Multiple Choice, Matching and Justifiable True/False</w:t>
      </w:r>
    </w:p>
    <w:p w14:paraId="01F2DD3F" w14:textId="77777777" w:rsidR="00957C7B" w:rsidRPr="00E0613A" w:rsidRDefault="00957C7B" w:rsidP="00957C7B">
      <w:pPr>
        <w:numPr>
          <w:ilvl w:val="0"/>
          <w:numId w:val="2"/>
        </w:numPr>
        <w:tabs>
          <w:tab w:val="clear" w:pos="720"/>
          <w:tab w:val="num" w:pos="3240"/>
        </w:tabs>
        <w:ind w:left="3240"/>
        <w:rPr>
          <w:rFonts w:ascii="Baskerville" w:hAnsi="Baskerville" w:cs="Baskerville"/>
        </w:rPr>
      </w:pPr>
      <w:r w:rsidRPr="00E0613A">
        <w:rPr>
          <w:rFonts w:ascii="Baskerville" w:hAnsi="Baskerville" w:cs="Baskerville"/>
        </w:rPr>
        <w:t>Several short answer questions</w:t>
      </w:r>
      <w:r>
        <w:rPr>
          <w:rFonts w:ascii="Baskerville" w:hAnsi="Baskerville" w:cs="Baskerville"/>
        </w:rPr>
        <w:t xml:space="preserve"> for each Unit</w:t>
      </w:r>
    </w:p>
    <w:p w14:paraId="5D1E71DB" w14:textId="77777777" w:rsidR="00957C7B" w:rsidRPr="00E0613A" w:rsidRDefault="00957C7B" w:rsidP="00957C7B">
      <w:pPr>
        <w:rPr>
          <w:rFonts w:ascii="Baskerville" w:hAnsi="Baskerville" w:cs="Baskerville"/>
        </w:rPr>
      </w:pPr>
    </w:p>
    <w:p w14:paraId="7402D2B2" w14:textId="77777777" w:rsidR="00957C7B" w:rsidRPr="00E0613A" w:rsidRDefault="00957C7B" w:rsidP="00957C7B">
      <w:pPr>
        <w:rPr>
          <w:rFonts w:ascii="Baskerville" w:hAnsi="Baskerville" w:cs="Baskerville"/>
          <w:b/>
        </w:rPr>
      </w:pPr>
      <w:r w:rsidRPr="00E0613A">
        <w:rPr>
          <w:rFonts w:ascii="Baskerville" w:hAnsi="Baskerville" w:cs="Baskerville"/>
          <w:b/>
        </w:rPr>
        <w:t>Content Covered/What to Study:</w:t>
      </w:r>
    </w:p>
    <w:p w14:paraId="2B59FC56" w14:textId="77777777" w:rsidR="00957C7B" w:rsidRPr="00E0613A" w:rsidRDefault="00957C7B" w:rsidP="00957C7B">
      <w:pPr>
        <w:rPr>
          <w:rFonts w:ascii="Baskerville" w:hAnsi="Baskerville" w:cs="Baskerville"/>
          <w:b/>
          <w:szCs w:val="24"/>
          <w:u w:val="single"/>
        </w:rPr>
      </w:pPr>
    </w:p>
    <w:p w14:paraId="36324AE1" w14:textId="77777777" w:rsidR="00957C7B" w:rsidRPr="00E0613A" w:rsidRDefault="00957C7B" w:rsidP="00957C7B">
      <w:pPr>
        <w:rPr>
          <w:rFonts w:ascii="Baskerville" w:hAnsi="Baskerville" w:cs="Baskerville"/>
          <w:b/>
          <w:szCs w:val="24"/>
          <w:u w:val="single"/>
        </w:rPr>
      </w:pPr>
      <w:r>
        <w:rPr>
          <w:rFonts w:ascii="Baskerville" w:hAnsi="Baskerville" w:cs="Baskerville"/>
          <w:b/>
          <w:szCs w:val="24"/>
          <w:u w:val="single"/>
        </w:rPr>
        <w:t>Unit Four</w:t>
      </w:r>
      <w:r w:rsidRPr="00E0613A">
        <w:rPr>
          <w:rFonts w:ascii="Baskerville" w:hAnsi="Baskerville" w:cs="Baskerville"/>
          <w:b/>
          <w:szCs w:val="24"/>
          <w:u w:val="single"/>
        </w:rPr>
        <w:t>: Male and Female Reproduction</w:t>
      </w:r>
    </w:p>
    <w:p w14:paraId="426F7932" w14:textId="77777777" w:rsidR="00957C7B" w:rsidRPr="00E0613A" w:rsidRDefault="00957C7B" w:rsidP="00957C7B">
      <w:pPr>
        <w:rPr>
          <w:rFonts w:ascii="Baskerville" w:hAnsi="Baskerville" w:cs="Baskerville"/>
          <w:b/>
          <w:szCs w:val="24"/>
          <w:u w:val="single"/>
        </w:rPr>
      </w:pPr>
    </w:p>
    <w:p w14:paraId="49895CBD" w14:textId="1C97FAB6" w:rsidR="00957C7B" w:rsidRPr="00E0613A" w:rsidRDefault="00957C7B" w:rsidP="00957C7B">
      <w:pPr>
        <w:widowControl/>
        <w:tabs>
          <w:tab w:val="left" w:pos="2070"/>
        </w:tabs>
        <w:rPr>
          <w:rFonts w:ascii="Baskerville" w:hAnsi="Baskerville" w:cs="Baskerville"/>
          <w:szCs w:val="24"/>
        </w:rPr>
      </w:pPr>
      <w:r w:rsidRPr="00E0613A">
        <w:rPr>
          <w:rFonts w:ascii="Baskerville" w:hAnsi="Baskerville" w:cs="Baskerville"/>
          <w:szCs w:val="24"/>
        </w:rPr>
        <w:tab/>
        <w:t>Male Reproduction:  Defini</w:t>
      </w:r>
      <w:r w:rsidR="00FC47C4">
        <w:rPr>
          <w:rFonts w:ascii="Baskerville" w:hAnsi="Baskerville" w:cs="Baskerville"/>
          <w:szCs w:val="24"/>
        </w:rPr>
        <w:t>tions for all parts of anatomy</w:t>
      </w:r>
    </w:p>
    <w:p w14:paraId="4D4513E6" w14:textId="0D79C6F3" w:rsidR="00FC47C4" w:rsidRDefault="00957C7B" w:rsidP="00FC47C4">
      <w:pPr>
        <w:widowControl/>
        <w:tabs>
          <w:tab w:val="left" w:pos="2070"/>
        </w:tabs>
        <w:rPr>
          <w:rFonts w:ascii="Baskerville" w:hAnsi="Baskerville" w:cs="Baskerville"/>
          <w:szCs w:val="24"/>
        </w:rPr>
      </w:pPr>
      <w:r w:rsidRPr="00E0613A">
        <w:rPr>
          <w:rFonts w:ascii="Baskerville" w:hAnsi="Baskerville" w:cs="Baskerville"/>
          <w:szCs w:val="24"/>
        </w:rPr>
        <w:tab/>
        <w:t>Pathway of sperm from production to release</w:t>
      </w:r>
      <w:r w:rsidR="00FC47C4">
        <w:rPr>
          <w:rFonts w:ascii="Baskerville" w:hAnsi="Baskerville" w:cs="Baskerville"/>
          <w:szCs w:val="24"/>
        </w:rPr>
        <w:t>--to fertilization of egg/implantation in uterus</w:t>
      </w:r>
    </w:p>
    <w:p w14:paraId="5EFD9CB2" w14:textId="77777777" w:rsidR="00957C7B" w:rsidRPr="00E0613A" w:rsidRDefault="00957C7B" w:rsidP="00957C7B">
      <w:pPr>
        <w:widowControl/>
        <w:tabs>
          <w:tab w:val="left" w:pos="2070"/>
        </w:tabs>
        <w:ind w:left="2070"/>
        <w:rPr>
          <w:rFonts w:ascii="Baskerville" w:hAnsi="Baskerville" w:cs="Baskerville"/>
          <w:szCs w:val="24"/>
        </w:rPr>
      </w:pPr>
      <w:r w:rsidRPr="00E0613A">
        <w:rPr>
          <w:rFonts w:ascii="Baskerville" w:hAnsi="Baskerville" w:cs="Baskerville"/>
          <w:szCs w:val="24"/>
        </w:rPr>
        <w:t xml:space="preserve">Problems with Male Reproductive System:  testicular torsion, undescended testicle, testicular cancer, circumcision, epididymitis, inguinal hernia, sterility, </w:t>
      </w:r>
      <w:proofErr w:type="gramStart"/>
      <w:r w:rsidRPr="00E0613A">
        <w:rPr>
          <w:rFonts w:ascii="Baskerville" w:hAnsi="Baskerville" w:cs="Baskerville"/>
          <w:szCs w:val="24"/>
        </w:rPr>
        <w:t>prostate</w:t>
      </w:r>
      <w:proofErr w:type="gramEnd"/>
      <w:r w:rsidRPr="00E0613A">
        <w:rPr>
          <w:rFonts w:ascii="Baskerville" w:hAnsi="Baskerville" w:cs="Baskerville"/>
          <w:szCs w:val="24"/>
        </w:rPr>
        <w:t xml:space="preserve"> cancer</w:t>
      </w:r>
    </w:p>
    <w:p w14:paraId="13D21FE9" w14:textId="77777777" w:rsidR="00FC47C4" w:rsidRDefault="00957C7B" w:rsidP="00957C7B">
      <w:pPr>
        <w:widowControl/>
        <w:tabs>
          <w:tab w:val="left" w:pos="2070"/>
        </w:tabs>
        <w:rPr>
          <w:rFonts w:ascii="Baskerville" w:hAnsi="Baskerville" w:cs="Baskerville"/>
          <w:szCs w:val="24"/>
        </w:rPr>
      </w:pPr>
      <w:r w:rsidRPr="00E0613A">
        <w:rPr>
          <w:rFonts w:ascii="Baskerville" w:hAnsi="Baskerville" w:cs="Baskerville"/>
          <w:szCs w:val="24"/>
        </w:rPr>
        <w:tab/>
      </w:r>
    </w:p>
    <w:p w14:paraId="0FF83F02" w14:textId="39329C44" w:rsidR="00957C7B" w:rsidRPr="00E0613A" w:rsidRDefault="00FC47C4" w:rsidP="00957C7B">
      <w:pPr>
        <w:widowControl/>
        <w:tabs>
          <w:tab w:val="left" w:pos="2070"/>
        </w:tabs>
        <w:rPr>
          <w:rFonts w:ascii="Baskerville" w:hAnsi="Baskerville" w:cs="Baskerville"/>
          <w:szCs w:val="24"/>
        </w:rPr>
      </w:pPr>
      <w:r>
        <w:rPr>
          <w:rFonts w:ascii="Baskerville" w:hAnsi="Baskerville" w:cs="Baskerville"/>
          <w:szCs w:val="24"/>
        </w:rPr>
        <w:tab/>
      </w:r>
      <w:r w:rsidR="00957C7B" w:rsidRPr="00E0613A">
        <w:rPr>
          <w:rFonts w:ascii="Baskerville" w:hAnsi="Baskerville" w:cs="Baskerville"/>
          <w:szCs w:val="24"/>
        </w:rPr>
        <w:t>Female Reproduction:  Definitions for all parts of anatomy, location, function</w:t>
      </w:r>
    </w:p>
    <w:p w14:paraId="4195DD48" w14:textId="77777777" w:rsidR="00957C7B" w:rsidRPr="00E0613A" w:rsidRDefault="00957C7B" w:rsidP="00957C7B">
      <w:pPr>
        <w:widowControl/>
        <w:tabs>
          <w:tab w:val="left" w:pos="2070"/>
        </w:tabs>
        <w:ind w:left="2070"/>
        <w:rPr>
          <w:rFonts w:ascii="Baskerville" w:hAnsi="Baskerville" w:cs="Baskerville"/>
          <w:szCs w:val="24"/>
        </w:rPr>
      </w:pPr>
      <w:r w:rsidRPr="00E0613A">
        <w:rPr>
          <w:rFonts w:ascii="Baskerville" w:hAnsi="Baskerville" w:cs="Baskerville"/>
          <w:szCs w:val="24"/>
        </w:rPr>
        <w:t>Problems with Female Reproductive System:  cervical cancer, polycystic ovarian syndrome, toxic shock syndrome, breast cancer, endometriosis, ectopic pregnancy, urinary tract infection</w:t>
      </w:r>
    </w:p>
    <w:p w14:paraId="6E1942CE" w14:textId="77777777" w:rsidR="00FC47C4" w:rsidRDefault="00957C7B" w:rsidP="00957C7B">
      <w:pPr>
        <w:widowControl/>
        <w:tabs>
          <w:tab w:val="left" w:pos="2070"/>
        </w:tabs>
        <w:rPr>
          <w:rFonts w:ascii="Baskerville" w:hAnsi="Baskerville" w:cs="Baskerville"/>
          <w:szCs w:val="24"/>
        </w:rPr>
      </w:pPr>
      <w:r w:rsidRPr="00E0613A">
        <w:rPr>
          <w:rFonts w:ascii="Baskerville" w:hAnsi="Baskerville" w:cs="Baskerville"/>
          <w:szCs w:val="24"/>
        </w:rPr>
        <w:tab/>
      </w:r>
    </w:p>
    <w:p w14:paraId="2D56FDC8" w14:textId="52DAE40D" w:rsidR="00957C7B" w:rsidRPr="00E0613A" w:rsidRDefault="00FC47C4" w:rsidP="00957C7B">
      <w:pPr>
        <w:widowControl/>
        <w:tabs>
          <w:tab w:val="left" w:pos="2070"/>
        </w:tabs>
        <w:rPr>
          <w:rFonts w:ascii="Baskerville" w:hAnsi="Baskerville" w:cs="Baskerville"/>
          <w:szCs w:val="24"/>
        </w:rPr>
      </w:pPr>
      <w:r>
        <w:rPr>
          <w:rFonts w:ascii="Baskerville" w:hAnsi="Baskerville" w:cs="Baskerville"/>
          <w:szCs w:val="24"/>
        </w:rPr>
        <w:tab/>
      </w:r>
      <w:r w:rsidR="00957C7B" w:rsidRPr="00E0613A">
        <w:rPr>
          <w:rFonts w:ascii="Baskerville" w:hAnsi="Baskerville" w:cs="Baskerville"/>
          <w:szCs w:val="24"/>
        </w:rPr>
        <w:t>Menstrual Cycle: Phases, hormones involved</w:t>
      </w:r>
    </w:p>
    <w:p w14:paraId="7D52A756" w14:textId="77777777" w:rsidR="00957C7B" w:rsidRPr="00E0613A" w:rsidRDefault="00957C7B" w:rsidP="00957C7B">
      <w:pPr>
        <w:rPr>
          <w:rFonts w:ascii="Baskerville" w:hAnsi="Baskerville" w:cs="Baskerville"/>
          <w:b/>
          <w:szCs w:val="24"/>
          <w:u w:val="single"/>
        </w:rPr>
      </w:pPr>
    </w:p>
    <w:p w14:paraId="66EA8B98" w14:textId="77777777" w:rsidR="00957C7B" w:rsidRPr="00E0613A" w:rsidRDefault="00957C7B" w:rsidP="00957C7B">
      <w:pPr>
        <w:rPr>
          <w:rFonts w:ascii="Baskerville" w:hAnsi="Baskerville" w:cs="Baskerville"/>
          <w:b/>
          <w:szCs w:val="24"/>
          <w:u w:val="single"/>
        </w:rPr>
      </w:pPr>
      <w:r w:rsidRPr="00E0613A">
        <w:rPr>
          <w:rFonts w:ascii="Baskerville" w:hAnsi="Baskerville" w:cs="Baskerville"/>
          <w:b/>
          <w:szCs w:val="24"/>
          <w:u w:val="single"/>
        </w:rPr>
        <w:t>Unit Five: Sexually Transmitted Infections, HIV and AIDS</w:t>
      </w:r>
    </w:p>
    <w:p w14:paraId="4EFA4213" w14:textId="77777777" w:rsidR="00957C7B" w:rsidRPr="00E0613A" w:rsidRDefault="00957C7B" w:rsidP="00957C7B">
      <w:pPr>
        <w:rPr>
          <w:rFonts w:ascii="Baskerville" w:hAnsi="Baskerville" w:cs="Baskerville"/>
          <w:szCs w:val="24"/>
        </w:rPr>
      </w:pPr>
    </w:p>
    <w:p w14:paraId="71C5B668" w14:textId="77777777" w:rsidR="00957C7B" w:rsidRPr="00E0613A" w:rsidRDefault="00957C7B" w:rsidP="00957C7B">
      <w:pPr>
        <w:widowControl/>
        <w:ind w:left="2160"/>
        <w:rPr>
          <w:rFonts w:ascii="Baskerville" w:hAnsi="Baskerville" w:cs="Baskerville"/>
          <w:szCs w:val="24"/>
        </w:rPr>
      </w:pPr>
      <w:r w:rsidRPr="00E0613A">
        <w:rPr>
          <w:rFonts w:ascii="Baskerville" w:hAnsi="Baskerville" w:cs="Baskerville"/>
          <w:szCs w:val="24"/>
        </w:rPr>
        <w:t>STI’s:  Chlamydia, gonorrhea, HPV/genital warts, yeast infections, genital herpes, syphilis, pubic lice:  disease causing pathogen (virus, bacteria, etc.), major symptoms, transmission, treatment, any specific problems (such as life long, can cause death, etc.)</w:t>
      </w:r>
    </w:p>
    <w:p w14:paraId="65A1B44B" w14:textId="77777777" w:rsidR="00FC47C4" w:rsidRDefault="00FC47C4" w:rsidP="00957C7B">
      <w:pPr>
        <w:widowControl/>
        <w:ind w:left="2160"/>
        <w:rPr>
          <w:rFonts w:ascii="Baskerville" w:hAnsi="Baskerville" w:cs="Baskerville"/>
          <w:szCs w:val="24"/>
        </w:rPr>
      </w:pPr>
    </w:p>
    <w:p w14:paraId="48F39603" w14:textId="179E4780" w:rsidR="00957C7B" w:rsidRDefault="00957C7B" w:rsidP="00957C7B">
      <w:pPr>
        <w:widowControl/>
        <w:ind w:left="2160"/>
        <w:rPr>
          <w:rFonts w:ascii="Baskerville" w:hAnsi="Baskerville" w:cs="Baskerville"/>
          <w:szCs w:val="24"/>
        </w:rPr>
      </w:pPr>
      <w:r w:rsidRPr="00E0613A">
        <w:rPr>
          <w:rFonts w:ascii="Baskerville" w:hAnsi="Baskerville" w:cs="Baskerville"/>
          <w:szCs w:val="24"/>
        </w:rPr>
        <w:t xml:space="preserve">HIV/AIDS:  Stand for, transmission, fluids that can contain HIV, how </w:t>
      </w:r>
      <w:r w:rsidR="00FC47C4">
        <w:rPr>
          <w:rFonts w:ascii="Baskerville" w:hAnsi="Baskerville" w:cs="Baskerville"/>
          <w:szCs w:val="24"/>
        </w:rPr>
        <w:t xml:space="preserve">its </w:t>
      </w:r>
      <w:r w:rsidRPr="00E0613A">
        <w:rPr>
          <w:rFonts w:ascii="Baskerville" w:hAnsi="Baskerville" w:cs="Baskerville"/>
          <w:szCs w:val="24"/>
        </w:rPr>
        <w:t>cause</w:t>
      </w:r>
      <w:r w:rsidR="00FC47C4">
        <w:rPr>
          <w:rFonts w:ascii="Baskerville" w:hAnsi="Baskerville" w:cs="Baskerville"/>
          <w:szCs w:val="24"/>
        </w:rPr>
        <w:t>s</w:t>
      </w:r>
      <w:r w:rsidRPr="00E0613A">
        <w:rPr>
          <w:rFonts w:ascii="Baskerville" w:hAnsi="Baskerville" w:cs="Baskerville"/>
          <w:szCs w:val="24"/>
        </w:rPr>
        <w:t xml:space="preserve"> disease in body</w:t>
      </w:r>
      <w:r w:rsidR="00FC47C4">
        <w:rPr>
          <w:rFonts w:ascii="Baskerville" w:hAnsi="Baskerville" w:cs="Baskerville"/>
          <w:szCs w:val="24"/>
        </w:rPr>
        <w:t>/cells targeted</w:t>
      </w:r>
      <w:r w:rsidRPr="00E0613A">
        <w:rPr>
          <w:rFonts w:ascii="Baskerville" w:hAnsi="Baskerville" w:cs="Baskerville"/>
          <w:szCs w:val="24"/>
        </w:rPr>
        <w:t>, how treated,</w:t>
      </w:r>
      <w:r w:rsidR="00FC47C4">
        <w:rPr>
          <w:rFonts w:ascii="Baskerville" w:hAnsi="Baskerville" w:cs="Baskerville"/>
          <w:szCs w:val="24"/>
        </w:rPr>
        <w:t xml:space="preserve"> who needs treatment, issues with treatment</w:t>
      </w:r>
      <w:r w:rsidRPr="00E0613A">
        <w:rPr>
          <w:rFonts w:ascii="Baskerville" w:hAnsi="Baskerville" w:cs="Baskerville"/>
          <w:szCs w:val="24"/>
        </w:rPr>
        <w:t xml:space="preserve"> Difference between HIV and AIDS, Post Exposure Prophylaxis</w:t>
      </w:r>
      <w:r w:rsidR="00030C18">
        <w:rPr>
          <w:rFonts w:ascii="Baskerville" w:hAnsi="Baskerville" w:cs="Baskerville"/>
          <w:szCs w:val="24"/>
        </w:rPr>
        <w:t>, HIV testing, drug resistance</w:t>
      </w:r>
    </w:p>
    <w:p w14:paraId="43CED006" w14:textId="77777777" w:rsidR="00957C7B" w:rsidRPr="00E0613A" w:rsidRDefault="00957C7B" w:rsidP="00957C7B">
      <w:pPr>
        <w:widowControl/>
        <w:ind w:left="2160"/>
        <w:rPr>
          <w:rFonts w:ascii="Baskerville" w:hAnsi="Baskerville" w:cs="Baskerville"/>
          <w:szCs w:val="24"/>
        </w:rPr>
      </w:pPr>
    </w:p>
    <w:p w14:paraId="700F5556" w14:textId="77777777" w:rsidR="00957C7B" w:rsidRPr="00E0613A" w:rsidRDefault="00957C7B" w:rsidP="00957C7B">
      <w:pPr>
        <w:widowControl/>
        <w:ind w:left="1440" w:firstLine="720"/>
        <w:rPr>
          <w:rFonts w:ascii="Baskerville" w:hAnsi="Baskerville" w:cs="Baskerville"/>
          <w:szCs w:val="24"/>
        </w:rPr>
      </w:pPr>
      <w:r w:rsidRPr="00E0613A">
        <w:rPr>
          <w:rFonts w:ascii="Baskerville" w:hAnsi="Baskerville" w:cs="Baskerville"/>
          <w:szCs w:val="24"/>
        </w:rPr>
        <w:t>Prevention of STD’s</w:t>
      </w:r>
    </w:p>
    <w:p w14:paraId="1749B84F" w14:textId="77777777" w:rsidR="00957C7B" w:rsidRPr="00E0613A" w:rsidRDefault="00957C7B" w:rsidP="00957C7B">
      <w:pPr>
        <w:widowControl/>
        <w:ind w:left="1440" w:firstLine="720"/>
        <w:rPr>
          <w:rFonts w:ascii="Baskerville" w:hAnsi="Baskerville" w:cs="Baskerville"/>
          <w:szCs w:val="24"/>
        </w:rPr>
      </w:pPr>
      <w:r w:rsidRPr="00E0613A">
        <w:rPr>
          <w:rFonts w:ascii="Baskerville" w:hAnsi="Baskerville" w:cs="Baskerville"/>
          <w:szCs w:val="24"/>
        </w:rPr>
        <w:t>STD Testing</w:t>
      </w:r>
    </w:p>
    <w:p w14:paraId="0230701E" w14:textId="77777777" w:rsidR="00957C7B" w:rsidRPr="00E0613A" w:rsidRDefault="00957C7B" w:rsidP="00957C7B">
      <w:pPr>
        <w:rPr>
          <w:rFonts w:ascii="Baskerville" w:hAnsi="Baskerville" w:cs="Baskerville"/>
          <w:szCs w:val="24"/>
        </w:rPr>
      </w:pPr>
    </w:p>
    <w:p w14:paraId="1749D1F8" w14:textId="77777777" w:rsidR="00957C7B" w:rsidRPr="00E0613A" w:rsidRDefault="00957C7B" w:rsidP="00957C7B">
      <w:pPr>
        <w:rPr>
          <w:rFonts w:ascii="Baskerville" w:hAnsi="Baskerville" w:cs="Baskerville"/>
          <w:b/>
          <w:szCs w:val="24"/>
          <w:u w:val="single"/>
        </w:rPr>
      </w:pPr>
      <w:r w:rsidRPr="00E0613A">
        <w:rPr>
          <w:rFonts w:ascii="Baskerville" w:hAnsi="Baskerville" w:cs="Baskerville"/>
          <w:b/>
          <w:szCs w:val="24"/>
          <w:u w:val="single"/>
        </w:rPr>
        <w:t xml:space="preserve">Unit </w:t>
      </w:r>
      <w:proofErr w:type="gramStart"/>
      <w:r w:rsidRPr="00E0613A">
        <w:rPr>
          <w:rFonts w:ascii="Baskerville" w:hAnsi="Baskerville" w:cs="Baskerville"/>
          <w:b/>
          <w:szCs w:val="24"/>
          <w:u w:val="single"/>
        </w:rPr>
        <w:t>Six :</w:t>
      </w:r>
      <w:proofErr w:type="gramEnd"/>
      <w:r w:rsidRPr="00E0613A">
        <w:rPr>
          <w:rFonts w:ascii="Baskerville" w:hAnsi="Baskerville" w:cs="Baskerville"/>
          <w:b/>
          <w:szCs w:val="24"/>
          <w:u w:val="single"/>
        </w:rPr>
        <w:t xml:space="preserve"> Birth Control</w:t>
      </w:r>
    </w:p>
    <w:p w14:paraId="0608CAE0" w14:textId="77777777" w:rsidR="00957C7B" w:rsidRPr="00E0613A" w:rsidRDefault="00957C7B" w:rsidP="00957C7B">
      <w:pPr>
        <w:rPr>
          <w:rFonts w:ascii="Baskerville" w:hAnsi="Baskerville" w:cs="Baskerville"/>
          <w:szCs w:val="24"/>
        </w:rPr>
      </w:pPr>
    </w:p>
    <w:p w14:paraId="1A5BAB33" w14:textId="77777777" w:rsidR="00957C7B" w:rsidRPr="00E0613A" w:rsidRDefault="00957C7B" w:rsidP="00957C7B">
      <w:pPr>
        <w:widowControl/>
        <w:ind w:left="2160"/>
        <w:rPr>
          <w:rFonts w:ascii="Baskerville" w:hAnsi="Baskerville" w:cs="Baskerville"/>
          <w:szCs w:val="24"/>
        </w:rPr>
      </w:pPr>
      <w:r w:rsidRPr="00E0613A">
        <w:rPr>
          <w:rFonts w:ascii="Baskerville" w:hAnsi="Baskerville" w:cs="Baskerville"/>
          <w:szCs w:val="24"/>
        </w:rPr>
        <w:t xml:space="preserve">Birth Control Methods:  male and female condoms, diaphragm, </w:t>
      </w:r>
      <w:proofErr w:type="spellStart"/>
      <w:r w:rsidRPr="00E0613A">
        <w:rPr>
          <w:rFonts w:ascii="Baskerville" w:hAnsi="Baskerville" w:cs="Baskerville"/>
          <w:szCs w:val="24"/>
        </w:rPr>
        <w:t>nuva</w:t>
      </w:r>
      <w:proofErr w:type="spellEnd"/>
      <w:r w:rsidRPr="00E0613A">
        <w:rPr>
          <w:rFonts w:ascii="Baskerville" w:hAnsi="Baskerville" w:cs="Baskerville"/>
          <w:szCs w:val="24"/>
        </w:rPr>
        <w:t xml:space="preserve"> ring, birth control pill, </w:t>
      </w:r>
      <w:proofErr w:type="spellStart"/>
      <w:r w:rsidRPr="00E0613A">
        <w:rPr>
          <w:rFonts w:ascii="Baskerville" w:hAnsi="Baskerville" w:cs="Baskerville"/>
          <w:szCs w:val="24"/>
        </w:rPr>
        <w:t>orthoevra</w:t>
      </w:r>
      <w:proofErr w:type="spellEnd"/>
      <w:r w:rsidRPr="00E0613A">
        <w:rPr>
          <w:rFonts w:ascii="Baskerville" w:hAnsi="Baskerville" w:cs="Baskerville"/>
          <w:szCs w:val="24"/>
        </w:rPr>
        <w:t xml:space="preserve">, emergency contraception, IUD, male and female sterilization, sponge and spermicide, </w:t>
      </w:r>
      <w:proofErr w:type="spellStart"/>
      <w:r w:rsidRPr="00E0613A">
        <w:rPr>
          <w:rFonts w:ascii="Baskerville" w:hAnsi="Baskerville" w:cs="Baskerville"/>
          <w:szCs w:val="24"/>
        </w:rPr>
        <w:t>implanon</w:t>
      </w:r>
      <w:proofErr w:type="spellEnd"/>
      <w:r w:rsidRPr="00E0613A">
        <w:rPr>
          <w:rFonts w:ascii="Baskerville" w:hAnsi="Baskerville" w:cs="Baskerville"/>
          <w:szCs w:val="24"/>
        </w:rPr>
        <w:t xml:space="preserve">, </w:t>
      </w:r>
      <w:proofErr w:type="spellStart"/>
      <w:r w:rsidRPr="00E0613A">
        <w:rPr>
          <w:rFonts w:ascii="Baskerville" w:hAnsi="Baskerville" w:cs="Baskerville"/>
          <w:szCs w:val="24"/>
        </w:rPr>
        <w:t>mirena</w:t>
      </w:r>
      <w:proofErr w:type="spellEnd"/>
      <w:r w:rsidRPr="00E0613A">
        <w:rPr>
          <w:rFonts w:ascii="Baskerville" w:hAnsi="Baskerville" w:cs="Baskerville"/>
          <w:szCs w:val="24"/>
        </w:rPr>
        <w:t xml:space="preserve"> (IUS)</w:t>
      </w:r>
    </w:p>
    <w:p w14:paraId="49C3835E" w14:textId="77777777" w:rsidR="00957C7B" w:rsidRPr="00E0613A" w:rsidRDefault="00957C7B" w:rsidP="00957C7B">
      <w:pPr>
        <w:widowControl/>
        <w:tabs>
          <w:tab w:val="left" w:pos="720"/>
        </w:tabs>
        <w:ind w:left="720"/>
        <w:rPr>
          <w:rFonts w:ascii="Baskerville" w:hAnsi="Baskerville" w:cs="Baskerville"/>
          <w:szCs w:val="24"/>
        </w:rPr>
      </w:pPr>
      <w:r w:rsidRPr="00E0613A">
        <w:rPr>
          <w:rFonts w:ascii="Baskerville" w:hAnsi="Baskerville" w:cs="Baskerville"/>
          <w:szCs w:val="24"/>
        </w:rPr>
        <w:tab/>
      </w:r>
      <w:r w:rsidRPr="00E0613A">
        <w:rPr>
          <w:rFonts w:ascii="Baskerville" w:hAnsi="Baskerville" w:cs="Baskerville"/>
          <w:szCs w:val="24"/>
        </w:rPr>
        <w:tab/>
        <w:t>Know how each is used, how each works to prevent against pregnancy or STI’s</w:t>
      </w:r>
    </w:p>
    <w:p w14:paraId="6C937DB2" w14:textId="77777777" w:rsidR="00957C7B" w:rsidRPr="00E0613A" w:rsidRDefault="00957C7B" w:rsidP="00957C7B">
      <w:pPr>
        <w:widowControl/>
        <w:tabs>
          <w:tab w:val="left" w:pos="720"/>
        </w:tabs>
        <w:ind w:left="720"/>
        <w:rPr>
          <w:rFonts w:ascii="Baskerville" w:hAnsi="Baskerville" w:cs="Baskerville"/>
          <w:szCs w:val="24"/>
        </w:rPr>
      </w:pPr>
      <w:r w:rsidRPr="00E0613A">
        <w:rPr>
          <w:rFonts w:ascii="Baskerville" w:hAnsi="Baskerville" w:cs="Baskerville"/>
          <w:szCs w:val="24"/>
        </w:rPr>
        <w:tab/>
      </w:r>
    </w:p>
    <w:p w14:paraId="7149F99E" w14:textId="77777777" w:rsidR="00957C7B" w:rsidRPr="00E0613A" w:rsidRDefault="00957C7B" w:rsidP="00957C7B">
      <w:pPr>
        <w:widowControl/>
        <w:tabs>
          <w:tab w:val="left" w:pos="720"/>
          <w:tab w:val="left" w:pos="1800"/>
        </w:tabs>
        <w:ind w:left="720"/>
        <w:rPr>
          <w:rFonts w:ascii="Baskerville" w:hAnsi="Baskerville" w:cs="Baskerville"/>
          <w:szCs w:val="24"/>
        </w:rPr>
      </w:pPr>
      <w:r w:rsidRPr="00E0613A">
        <w:rPr>
          <w:rFonts w:ascii="Baskerville" w:hAnsi="Baskerville" w:cs="Baskerville"/>
          <w:szCs w:val="24"/>
        </w:rPr>
        <w:tab/>
      </w:r>
      <w:r>
        <w:rPr>
          <w:rFonts w:ascii="Baskerville" w:hAnsi="Baskerville" w:cs="Baskerville"/>
          <w:szCs w:val="24"/>
        </w:rPr>
        <w:tab/>
      </w:r>
      <w:r w:rsidRPr="00E0613A">
        <w:rPr>
          <w:rFonts w:ascii="Baskerville" w:hAnsi="Baskerville" w:cs="Baskerville"/>
          <w:szCs w:val="24"/>
        </w:rPr>
        <w:t xml:space="preserve">Double </w:t>
      </w:r>
      <w:proofErr w:type="spellStart"/>
      <w:r w:rsidRPr="00E0613A">
        <w:rPr>
          <w:rFonts w:ascii="Baskerville" w:hAnsi="Baskerville" w:cs="Baskerville"/>
          <w:szCs w:val="24"/>
        </w:rPr>
        <w:t>Dutching</w:t>
      </w:r>
      <w:proofErr w:type="spellEnd"/>
    </w:p>
    <w:p w14:paraId="3DFA083A" w14:textId="77777777" w:rsidR="00957C7B" w:rsidRPr="00E0613A" w:rsidRDefault="00957C7B" w:rsidP="00957C7B">
      <w:pPr>
        <w:rPr>
          <w:rFonts w:ascii="Baskerville" w:hAnsi="Baskerville" w:cs="Baskerville"/>
          <w:szCs w:val="24"/>
        </w:rPr>
      </w:pPr>
    </w:p>
    <w:p w14:paraId="057B5304" w14:textId="77777777" w:rsidR="00CC43A9" w:rsidRDefault="00CC43A9" w:rsidP="00FC47C4">
      <w:pPr>
        <w:rPr>
          <w:b/>
          <w:sz w:val="32"/>
          <w:szCs w:val="32"/>
        </w:rPr>
      </w:pPr>
    </w:p>
    <w:p w14:paraId="5E919697" w14:textId="54B57429" w:rsidR="00A110E1" w:rsidRPr="00A110E1" w:rsidRDefault="00A110E1" w:rsidP="00A110E1">
      <w:pPr>
        <w:ind w:left="90" w:right="936"/>
        <w:rPr>
          <w:sz w:val="36"/>
          <w:szCs w:val="36"/>
        </w:rPr>
      </w:pPr>
      <w:r w:rsidRPr="00A110E1">
        <w:rPr>
          <w:b/>
          <w:sz w:val="36"/>
          <w:szCs w:val="36"/>
        </w:rPr>
        <w:lastRenderedPageBreak/>
        <w:t>Optional Final Exam Review Assignment:</w:t>
      </w:r>
      <w:r w:rsidRPr="00A110E1">
        <w:rPr>
          <w:sz w:val="36"/>
          <w:szCs w:val="36"/>
        </w:rPr>
        <w:t xml:space="preserve"> </w:t>
      </w:r>
    </w:p>
    <w:p w14:paraId="124AFD45" w14:textId="77777777" w:rsidR="00A110E1" w:rsidRPr="00A110E1" w:rsidRDefault="00A110E1" w:rsidP="00A110E1">
      <w:pPr>
        <w:ind w:left="90" w:right="936"/>
        <w:rPr>
          <w:sz w:val="36"/>
          <w:szCs w:val="36"/>
        </w:rPr>
      </w:pPr>
    </w:p>
    <w:p w14:paraId="61E2EE72" w14:textId="77777777" w:rsidR="00A110E1" w:rsidRPr="00A110E1" w:rsidRDefault="00A110E1" w:rsidP="00A110E1">
      <w:pPr>
        <w:ind w:left="90" w:right="936"/>
        <w:rPr>
          <w:sz w:val="36"/>
          <w:szCs w:val="36"/>
        </w:rPr>
      </w:pPr>
      <w:r w:rsidRPr="00A110E1">
        <w:rPr>
          <w:sz w:val="36"/>
          <w:szCs w:val="36"/>
        </w:rPr>
        <w:t xml:space="preserve">Using the website www.quizlet .com, create a set of flashcards for any 50 terms that we have discussed this semester.  Terms may come from the Reproduction, STI, or Birth Control Units. </w:t>
      </w:r>
    </w:p>
    <w:p w14:paraId="59E275F6" w14:textId="77777777" w:rsidR="00A110E1" w:rsidRPr="00A110E1" w:rsidRDefault="00A110E1" w:rsidP="00A110E1">
      <w:pPr>
        <w:ind w:left="90" w:right="936"/>
        <w:rPr>
          <w:sz w:val="36"/>
          <w:szCs w:val="36"/>
        </w:rPr>
      </w:pPr>
    </w:p>
    <w:p w14:paraId="5FD44372" w14:textId="77777777" w:rsidR="00A110E1" w:rsidRPr="00A110E1" w:rsidRDefault="00A110E1" w:rsidP="00A110E1">
      <w:pPr>
        <w:pStyle w:val="ListParagraph"/>
        <w:widowControl/>
        <w:suppressAutoHyphens w:val="0"/>
        <w:ind w:left="90" w:right="936"/>
        <w:rPr>
          <w:b/>
          <w:sz w:val="36"/>
          <w:szCs w:val="36"/>
        </w:rPr>
      </w:pPr>
      <w:r w:rsidRPr="00A110E1">
        <w:rPr>
          <w:b/>
          <w:sz w:val="36"/>
          <w:szCs w:val="36"/>
        </w:rPr>
        <w:t xml:space="preserve">Submitting Your Flashcards for Extra Credit: </w:t>
      </w:r>
    </w:p>
    <w:p w14:paraId="6D2C4786" w14:textId="77777777" w:rsidR="00A110E1" w:rsidRPr="00A110E1" w:rsidRDefault="00A110E1" w:rsidP="00A110E1">
      <w:pPr>
        <w:ind w:left="90" w:right="936"/>
        <w:rPr>
          <w:sz w:val="36"/>
          <w:szCs w:val="36"/>
        </w:rPr>
      </w:pPr>
    </w:p>
    <w:p w14:paraId="56C0DB16" w14:textId="77777777" w:rsidR="00A110E1" w:rsidRDefault="00A110E1" w:rsidP="00A110E1">
      <w:pPr>
        <w:ind w:left="90" w:right="936"/>
        <w:rPr>
          <w:sz w:val="36"/>
          <w:szCs w:val="36"/>
        </w:rPr>
      </w:pPr>
      <w:r w:rsidRPr="00A110E1">
        <w:rPr>
          <w:sz w:val="36"/>
          <w:szCs w:val="36"/>
        </w:rPr>
        <w:t>Once you have completed your flashcards, please go to the wiki, click on the section for your class (Period 1).      Click on the small box in the right hand corner of the screen (to the right of the word “Edit”</w:t>
      </w:r>
      <w:proofErr w:type="gramStart"/>
      <w:r w:rsidRPr="00A110E1">
        <w:rPr>
          <w:sz w:val="36"/>
          <w:szCs w:val="36"/>
        </w:rPr>
        <w:t>), that</w:t>
      </w:r>
      <w:proofErr w:type="gramEnd"/>
      <w:r w:rsidRPr="00A110E1">
        <w:rPr>
          <w:sz w:val="36"/>
          <w:szCs w:val="36"/>
        </w:rPr>
        <w:t xml:space="preserve"> has two small conversation icons in it.   </w:t>
      </w:r>
      <w:r w:rsidRPr="00A110E1">
        <w:rPr>
          <w:sz w:val="36"/>
          <w:szCs w:val="36"/>
        </w:rPr>
        <w:tab/>
      </w:r>
      <w:r w:rsidRPr="00A110E1">
        <w:rPr>
          <w:sz w:val="36"/>
          <w:szCs w:val="36"/>
        </w:rPr>
        <w:tab/>
        <w:t xml:space="preserve"> </w:t>
      </w:r>
    </w:p>
    <w:p w14:paraId="482CF47A" w14:textId="77777777" w:rsidR="00A110E1" w:rsidRDefault="00A110E1" w:rsidP="00A110E1">
      <w:pPr>
        <w:ind w:left="90" w:right="936"/>
        <w:rPr>
          <w:sz w:val="36"/>
          <w:szCs w:val="36"/>
        </w:rPr>
      </w:pPr>
    </w:p>
    <w:p w14:paraId="7FABC987" w14:textId="77777777" w:rsidR="00A110E1" w:rsidRPr="00A110E1" w:rsidRDefault="00A110E1" w:rsidP="00A110E1">
      <w:pPr>
        <w:ind w:left="90" w:right="936"/>
        <w:rPr>
          <w:sz w:val="36"/>
          <w:szCs w:val="36"/>
        </w:rPr>
      </w:pPr>
    </w:p>
    <w:p w14:paraId="3FA1BB20" w14:textId="77777777" w:rsidR="00A110E1" w:rsidRPr="00A110E1" w:rsidRDefault="00A110E1" w:rsidP="00A110E1">
      <w:pPr>
        <w:ind w:left="90" w:right="936" w:firstLine="990"/>
        <w:rPr>
          <w:sz w:val="36"/>
          <w:szCs w:val="36"/>
        </w:rPr>
      </w:pPr>
      <w:r w:rsidRPr="00A110E1">
        <w:rPr>
          <w:noProof/>
          <w:sz w:val="36"/>
          <w:szCs w:val="36"/>
        </w:rPr>
        <w:drawing>
          <wp:inline distT="0" distB="0" distL="0" distR="0" wp14:anchorId="204DAB58" wp14:editId="5EB30058">
            <wp:extent cx="3441700" cy="6858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41700" cy="685800"/>
                    </a:xfrm>
                    <a:prstGeom prst="rect">
                      <a:avLst/>
                    </a:prstGeom>
                    <a:noFill/>
                    <a:ln>
                      <a:noFill/>
                    </a:ln>
                  </pic:spPr>
                </pic:pic>
              </a:graphicData>
            </a:graphic>
          </wp:inline>
        </w:drawing>
      </w:r>
    </w:p>
    <w:p w14:paraId="3A949630" w14:textId="77777777" w:rsidR="00A110E1" w:rsidRPr="00A110E1" w:rsidRDefault="00A110E1" w:rsidP="00A110E1">
      <w:pPr>
        <w:tabs>
          <w:tab w:val="left" w:pos="1350"/>
        </w:tabs>
        <w:ind w:left="90" w:right="936"/>
        <w:rPr>
          <w:rFonts w:ascii="Wingdings" w:hAnsi="Wingdings"/>
          <w:sz w:val="36"/>
          <w:szCs w:val="36"/>
        </w:rPr>
      </w:pPr>
      <w:r w:rsidRPr="00A110E1">
        <w:rPr>
          <w:sz w:val="36"/>
          <w:szCs w:val="36"/>
        </w:rPr>
        <w:tab/>
      </w:r>
      <w:r w:rsidRPr="00A110E1">
        <w:rPr>
          <w:sz w:val="36"/>
          <w:szCs w:val="36"/>
        </w:rPr>
        <w:tab/>
      </w:r>
      <w:r w:rsidRPr="00A110E1">
        <w:rPr>
          <w:sz w:val="36"/>
          <w:szCs w:val="36"/>
        </w:rPr>
        <w:tab/>
      </w:r>
      <w:r w:rsidRPr="00A110E1">
        <w:rPr>
          <w:sz w:val="36"/>
          <w:szCs w:val="36"/>
        </w:rPr>
        <w:tab/>
      </w:r>
      <w:r w:rsidRPr="00A110E1">
        <w:rPr>
          <w:sz w:val="36"/>
          <w:szCs w:val="36"/>
        </w:rPr>
        <w:tab/>
      </w:r>
      <w:r w:rsidRPr="00A110E1">
        <w:rPr>
          <w:sz w:val="36"/>
          <w:szCs w:val="36"/>
        </w:rPr>
        <w:tab/>
      </w:r>
      <w:r w:rsidRPr="00A110E1">
        <w:rPr>
          <w:rFonts w:ascii="Wingdings" w:hAnsi="Wingdings"/>
          <w:sz w:val="36"/>
          <w:szCs w:val="36"/>
        </w:rPr>
        <w:t></w:t>
      </w:r>
    </w:p>
    <w:p w14:paraId="7C5F3EBE" w14:textId="77777777" w:rsidR="00A110E1" w:rsidRDefault="00A110E1" w:rsidP="00A110E1">
      <w:pPr>
        <w:tabs>
          <w:tab w:val="left" w:pos="1350"/>
        </w:tabs>
        <w:ind w:left="90" w:right="936"/>
        <w:rPr>
          <w:sz w:val="36"/>
          <w:szCs w:val="36"/>
        </w:rPr>
      </w:pPr>
    </w:p>
    <w:p w14:paraId="715287ED" w14:textId="77777777" w:rsidR="00A110E1" w:rsidRPr="00A110E1" w:rsidRDefault="00A110E1" w:rsidP="00A110E1">
      <w:pPr>
        <w:tabs>
          <w:tab w:val="left" w:pos="1350"/>
        </w:tabs>
        <w:ind w:left="90" w:right="936"/>
        <w:rPr>
          <w:sz w:val="36"/>
          <w:szCs w:val="36"/>
        </w:rPr>
      </w:pPr>
      <w:r w:rsidRPr="00A110E1">
        <w:rPr>
          <w:sz w:val="36"/>
          <w:szCs w:val="36"/>
        </w:rPr>
        <w:t xml:space="preserve">This will open a new window: </w:t>
      </w:r>
    </w:p>
    <w:p w14:paraId="06357CCC" w14:textId="77777777" w:rsidR="00A110E1" w:rsidRPr="00A110E1" w:rsidRDefault="00A110E1" w:rsidP="00A110E1">
      <w:pPr>
        <w:tabs>
          <w:tab w:val="left" w:pos="1350"/>
        </w:tabs>
        <w:ind w:left="90" w:right="936"/>
        <w:rPr>
          <w:sz w:val="36"/>
          <w:szCs w:val="36"/>
        </w:rPr>
      </w:pPr>
    </w:p>
    <w:p w14:paraId="4D014E96" w14:textId="77777777" w:rsidR="00A110E1" w:rsidRPr="00A110E1" w:rsidRDefault="00A110E1" w:rsidP="00A110E1">
      <w:pPr>
        <w:tabs>
          <w:tab w:val="left" w:pos="1350"/>
        </w:tabs>
        <w:ind w:left="90" w:right="936"/>
        <w:rPr>
          <w:sz w:val="36"/>
          <w:szCs w:val="36"/>
        </w:rPr>
      </w:pPr>
      <w:r w:rsidRPr="00A110E1">
        <w:rPr>
          <w:sz w:val="36"/>
          <w:szCs w:val="36"/>
        </w:rPr>
        <w:t xml:space="preserve">Click the “New Post” </w:t>
      </w:r>
      <w:proofErr w:type="gramStart"/>
      <w:r w:rsidRPr="00A110E1">
        <w:rPr>
          <w:sz w:val="36"/>
          <w:szCs w:val="36"/>
        </w:rPr>
        <w:t>button,</w:t>
      </w:r>
      <w:proofErr w:type="gramEnd"/>
      <w:r w:rsidRPr="00A110E1">
        <w:rPr>
          <w:sz w:val="36"/>
          <w:szCs w:val="36"/>
        </w:rPr>
        <w:t xml:space="preserve"> enter your name as the subject line</w:t>
      </w:r>
    </w:p>
    <w:p w14:paraId="4630BE56" w14:textId="77777777" w:rsidR="00A110E1" w:rsidRPr="00A110E1" w:rsidRDefault="00A110E1" w:rsidP="00A110E1">
      <w:pPr>
        <w:tabs>
          <w:tab w:val="left" w:pos="1350"/>
        </w:tabs>
        <w:ind w:left="90" w:right="936"/>
        <w:rPr>
          <w:sz w:val="36"/>
          <w:szCs w:val="36"/>
        </w:rPr>
      </w:pPr>
    </w:p>
    <w:p w14:paraId="5702CE05" w14:textId="77777777" w:rsidR="00A110E1" w:rsidRPr="00A110E1" w:rsidRDefault="00A110E1" w:rsidP="00A110E1">
      <w:pPr>
        <w:tabs>
          <w:tab w:val="left" w:pos="1350"/>
        </w:tabs>
        <w:ind w:left="90" w:right="936"/>
        <w:rPr>
          <w:sz w:val="36"/>
          <w:szCs w:val="36"/>
        </w:rPr>
      </w:pPr>
      <w:r w:rsidRPr="00A110E1">
        <w:rPr>
          <w:sz w:val="36"/>
          <w:szCs w:val="36"/>
        </w:rPr>
        <w:t xml:space="preserve">Post the link to your </w:t>
      </w:r>
      <w:proofErr w:type="spellStart"/>
      <w:r w:rsidRPr="00A110E1">
        <w:rPr>
          <w:sz w:val="36"/>
          <w:szCs w:val="36"/>
        </w:rPr>
        <w:t>quizlet</w:t>
      </w:r>
      <w:proofErr w:type="spellEnd"/>
      <w:r w:rsidRPr="00A110E1">
        <w:rPr>
          <w:sz w:val="36"/>
          <w:szCs w:val="36"/>
        </w:rPr>
        <w:t xml:space="preserve"> in the message section. </w:t>
      </w:r>
    </w:p>
    <w:p w14:paraId="21A67B6C" w14:textId="77777777" w:rsidR="00A110E1" w:rsidRPr="00A110E1" w:rsidRDefault="00A110E1" w:rsidP="00A110E1">
      <w:pPr>
        <w:tabs>
          <w:tab w:val="left" w:pos="1350"/>
        </w:tabs>
        <w:ind w:left="90" w:right="936"/>
        <w:rPr>
          <w:sz w:val="36"/>
          <w:szCs w:val="36"/>
        </w:rPr>
      </w:pPr>
    </w:p>
    <w:p w14:paraId="0AD99D67" w14:textId="77777777" w:rsidR="00A110E1" w:rsidRPr="00A110E1" w:rsidRDefault="00A110E1" w:rsidP="00A110E1">
      <w:pPr>
        <w:tabs>
          <w:tab w:val="left" w:pos="1350"/>
        </w:tabs>
        <w:ind w:left="90" w:right="936"/>
        <w:rPr>
          <w:b/>
          <w:sz w:val="36"/>
          <w:szCs w:val="36"/>
          <w:u w:val="single"/>
        </w:rPr>
      </w:pPr>
      <w:r w:rsidRPr="00A110E1">
        <w:rPr>
          <w:b/>
          <w:sz w:val="36"/>
          <w:szCs w:val="36"/>
          <w:u w:val="single"/>
        </w:rPr>
        <w:t>You must be a member of the wiki to post on it…so please request membership before trying to add to the wiki.</w:t>
      </w:r>
    </w:p>
    <w:p w14:paraId="5978309D" w14:textId="77777777" w:rsidR="00A110E1" w:rsidRPr="00A110E1" w:rsidRDefault="00A110E1" w:rsidP="00A110E1">
      <w:pPr>
        <w:tabs>
          <w:tab w:val="left" w:pos="1350"/>
        </w:tabs>
        <w:ind w:left="90" w:right="936"/>
        <w:rPr>
          <w:b/>
          <w:sz w:val="36"/>
          <w:szCs w:val="36"/>
        </w:rPr>
      </w:pPr>
    </w:p>
    <w:p w14:paraId="72EDD9B7" w14:textId="77777777" w:rsidR="00A110E1" w:rsidRPr="00A110E1" w:rsidRDefault="00A110E1" w:rsidP="00A110E1">
      <w:pPr>
        <w:tabs>
          <w:tab w:val="left" w:pos="1350"/>
        </w:tabs>
        <w:ind w:left="90" w:right="936"/>
        <w:rPr>
          <w:b/>
          <w:sz w:val="36"/>
          <w:szCs w:val="36"/>
        </w:rPr>
      </w:pPr>
      <w:r w:rsidRPr="00A110E1">
        <w:rPr>
          <w:b/>
          <w:sz w:val="36"/>
          <w:szCs w:val="36"/>
        </w:rPr>
        <w:t>Due: By Final Exam Day</w:t>
      </w:r>
    </w:p>
    <w:p w14:paraId="29C623CA" w14:textId="77777777" w:rsidR="00A110E1" w:rsidRPr="00A110E1" w:rsidRDefault="00A110E1" w:rsidP="00A110E1">
      <w:pPr>
        <w:tabs>
          <w:tab w:val="left" w:pos="1350"/>
        </w:tabs>
        <w:ind w:left="90" w:right="936"/>
        <w:rPr>
          <w:b/>
          <w:sz w:val="36"/>
          <w:szCs w:val="36"/>
        </w:rPr>
      </w:pPr>
    </w:p>
    <w:p w14:paraId="3157BBD9" w14:textId="503624C2" w:rsidR="00A110E1" w:rsidRPr="00A110E1" w:rsidRDefault="00A110E1" w:rsidP="00A110E1">
      <w:pPr>
        <w:tabs>
          <w:tab w:val="left" w:pos="1350"/>
        </w:tabs>
        <w:ind w:left="90" w:right="936"/>
        <w:rPr>
          <w:b/>
          <w:sz w:val="36"/>
          <w:szCs w:val="36"/>
        </w:rPr>
      </w:pPr>
      <w:r w:rsidRPr="00A110E1">
        <w:rPr>
          <w:b/>
          <w:sz w:val="36"/>
          <w:szCs w:val="36"/>
        </w:rPr>
        <w:tab/>
        <w:t>Extra Credit = 5 Bonus Points on Final Exam</w:t>
      </w:r>
    </w:p>
    <w:p w14:paraId="21EE7970" w14:textId="77777777" w:rsidR="00A110E1" w:rsidRDefault="00A110E1" w:rsidP="00CC43A9">
      <w:pPr>
        <w:tabs>
          <w:tab w:val="left" w:pos="1350"/>
        </w:tabs>
        <w:ind w:right="-1260"/>
        <w:rPr>
          <w:b/>
          <w:sz w:val="36"/>
          <w:szCs w:val="36"/>
        </w:rPr>
      </w:pPr>
    </w:p>
    <w:p w14:paraId="672C6D42" w14:textId="77777777" w:rsidR="00CC43A9" w:rsidRDefault="00CC43A9" w:rsidP="00CC43A9">
      <w:pPr>
        <w:tabs>
          <w:tab w:val="left" w:pos="1350"/>
        </w:tabs>
        <w:ind w:right="-1260"/>
        <w:rPr>
          <w:b/>
          <w:sz w:val="32"/>
          <w:szCs w:val="32"/>
        </w:rPr>
      </w:pPr>
    </w:p>
    <w:p w14:paraId="2E29BF7D" w14:textId="77777777" w:rsidR="00FC47C4" w:rsidRPr="003E4654" w:rsidRDefault="00FC47C4" w:rsidP="00CC43A9">
      <w:pPr>
        <w:tabs>
          <w:tab w:val="left" w:pos="1350"/>
        </w:tabs>
        <w:ind w:right="-1260"/>
        <w:rPr>
          <w:b/>
          <w:sz w:val="32"/>
          <w:szCs w:val="32"/>
        </w:rPr>
      </w:pPr>
      <w:bookmarkStart w:id="0" w:name="_GoBack"/>
      <w:bookmarkEnd w:id="0"/>
    </w:p>
    <w:p w14:paraId="606E4595" w14:textId="77777777" w:rsidR="00CF5C97" w:rsidRPr="00E0613A" w:rsidRDefault="00CF5C97" w:rsidP="00957C7B">
      <w:pPr>
        <w:rPr>
          <w:rFonts w:ascii="Baskerville" w:hAnsi="Baskerville" w:cs="Baskerville"/>
        </w:rPr>
      </w:pPr>
    </w:p>
    <w:p w14:paraId="195E5B21" w14:textId="77777777" w:rsidR="00957C7B" w:rsidRPr="00E0613A" w:rsidRDefault="00957C7B" w:rsidP="00957C7B">
      <w:pPr>
        <w:rPr>
          <w:rFonts w:ascii="Baskerville" w:hAnsi="Baskerville" w:cs="Baskerville"/>
          <w:b/>
          <w:sz w:val="22"/>
        </w:rPr>
      </w:pPr>
      <w:r w:rsidRPr="00E0613A">
        <w:rPr>
          <w:rFonts w:ascii="Baskerville" w:hAnsi="Baskerville" w:cs="Baskerville"/>
          <w:b/>
          <w:sz w:val="22"/>
        </w:rPr>
        <w:t>Final Exam Review Sheet</w:t>
      </w:r>
      <w:r w:rsidRPr="00E0613A">
        <w:rPr>
          <w:rFonts w:ascii="Baskerville" w:hAnsi="Baskerville" w:cs="Baskerville"/>
          <w:b/>
          <w:sz w:val="22"/>
        </w:rPr>
        <w:tab/>
      </w:r>
      <w:r w:rsidRPr="00E0613A">
        <w:rPr>
          <w:rFonts w:ascii="Baskerville" w:hAnsi="Baskerville" w:cs="Baskerville"/>
          <w:b/>
          <w:sz w:val="22"/>
        </w:rPr>
        <w:tab/>
      </w:r>
      <w:r w:rsidRPr="00E0613A">
        <w:rPr>
          <w:rFonts w:ascii="Baskerville" w:hAnsi="Baskerville" w:cs="Baskerville"/>
          <w:b/>
          <w:sz w:val="22"/>
        </w:rPr>
        <w:tab/>
        <w:t>Name__________________________________________</w:t>
      </w:r>
    </w:p>
    <w:p w14:paraId="53DAB2BD" w14:textId="77777777" w:rsidR="00957C7B" w:rsidRPr="00E0613A" w:rsidRDefault="00957C7B" w:rsidP="00957C7B">
      <w:pPr>
        <w:rPr>
          <w:rFonts w:ascii="Baskerville" w:hAnsi="Baskerville" w:cs="Baskerville"/>
          <w:b/>
          <w:sz w:val="22"/>
        </w:rPr>
      </w:pPr>
    </w:p>
    <w:p w14:paraId="641156A1" w14:textId="77777777" w:rsidR="00CC43A9" w:rsidRDefault="00957C7B" w:rsidP="00CC43A9">
      <w:pPr>
        <w:jc w:val="center"/>
        <w:rPr>
          <w:rFonts w:ascii="Baskerville" w:hAnsi="Baskerville" w:cs="Baskerville"/>
          <w:b/>
          <w:sz w:val="22"/>
        </w:rPr>
      </w:pPr>
      <w:r w:rsidRPr="00E0613A">
        <w:rPr>
          <w:rFonts w:ascii="Baskerville" w:hAnsi="Baskerville" w:cs="Baskerville"/>
          <w:b/>
          <w:sz w:val="22"/>
        </w:rPr>
        <w:t>The assignment will count as a Unit Packe</w:t>
      </w:r>
      <w:r w:rsidR="00E7538A">
        <w:rPr>
          <w:rFonts w:ascii="Baskerville" w:hAnsi="Baskerville" w:cs="Baskerville"/>
          <w:b/>
          <w:sz w:val="22"/>
        </w:rPr>
        <w:t>t grade</w:t>
      </w:r>
      <w:r w:rsidR="0061605B">
        <w:rPr>
          <w:rFonts w:ascii="Baskerville" w:hAnsi="Baskerville" w:cs="Baskerville"/>
          <w:b/>
          <w:sz w:val="22"/>
        </w:rPr>
        <w:t xml:space="preserve"> and will be</w:t>
      </w:r>
      <w:r w:rsidR="00CC43A9">
        <w:rPr>
          <w:rFonts w:ascii="Baskerville" w:hAnsi="Baskerville" w:cs="Baskerville"/>
          <w:b/>
          <w:sz w:val="22"/>
        </w:rPr>
        <w:t xml:space="preserve"> checked on Friday 1/17, </w:t>
      </w:r>
    </w:p>
    <w:p w14:paraId="0807EDE1" w14:textId="083553FB" w:rsidR="00957C7B" w:rsidRPr="00E0613A" w:rsidRDefault="00CC43A9" w:rsidP="00CC43A9">
      <w:pPr>
        <w:jc w:val="center"/>
        <w:rPr>
          <w:rFonts w:ascii="Baskerville" w:hAnsi="Baskerville" w:cs="Baskerville"/>
          <w:b/>
          <w:sz w:val="22"/>
        </w:rPr>
      </w:pPr>
      <w:proofErr w:type="gramStart"/>
      <w:r>
        <w:rPr>
          <w:rFonts w:ascii="Baskerville" w:hAnsi="Baskerville" w:cs="Baskerville"/>
          <w:b/>
          <w:sz w:val="22"/>
        </w:rPr>
        <w:t>and</w:t>
      </w:r>
      <w:proofErr w:type="gramEnd"/>
      <w:r>
        <w:rPr>
          <w:rFonts w:ascii="Baskerville" w:hAnsi="Baskerville" w:cs="Baskerville"/>
          <w:b/>
          <w:sz w:val="22"/>
        </w:rPr>
        <w:t xml:space="preserve"> collected</w:t>
      </w:r>
      <w:r w:rsidR="0061605B">
        <w:rPr>
          <w:rFonts w:ascii="Baskerville" w:hAnsi="Baskerville" w:cs="Baskerville"/>
          <w:b/>
          <w:sz w:val="22"/>
        </w:rPr>
        <w:t xml:space="preserve"> the day of the final exam!</w:t>
      </w:r>
    </w:p>
    <w:p w14:paraId="333D95D3" w14:textId="77777777" w:rsidR="00E7538A" w:rsidRDefault="00E7538A" w:rsidP="00957C7B">
      <w:pPr>
        <w:rPr>
          <w:rFonts w:ascii="Baskerville" w:hAnsi="Baskerville" w:cs="Baskerville"/>
          <w:b/>
          <w:sz w:val="22"/>
        </w:rPr>
      </w:pPr>
    </w:p>
    <w:p w14:paraId="2BFD213A" w14:textId="63B2A41F" w:rsidR="003F4811" w:rsidRDefault="003F4811" w:rsidP="00957C7B">
      <w:pPr>
        <w:rPr>
          <w:rFonts w:ascii="Baskerville" w:hAnsi="Baskerville" w:cs="Baskerville"/>
          <w:b/>
          <w:sz w:val="22"/>
        </w:rPr>
      </w:pPr>
      <w:r>
        <w:rPr>
          <w:rFonts w:ascii="Baskerville" w:hAnsi="Baskerville" w:cs="Baskerville"/>
          <w:b/>
          <w:sz w:val="22"/>
        </w:rPr>
        <w:t>Unit Four: Male and Female Reproduction</w:t>
      </w:r>
    </w:p>
    <w:p w14:paraId="28F07C5F" w14:textId="77777777" w:rsidR="003F4811" w:rsidRDefault="003F4811" w:rsidP="00957C7B">
      <w:pPr>
        <w:rPr>
          <w:rFonts w:ascii="Baskerville" w:hAnsi="Baskerville" w:cs="Baskerville"/>
          <w:b/>
          <w:sz w:val="22"/>
        </w:rPr>
      </w:pPr>
    </w:p>
    <w:p w14:paraId="5CA98542" w14:textId="77777777" w:rsidR="00957C7B" w:rsidRPr="00E0613A" w:rsidRDefault="00957C7B" w:rsidP="00957C7B">
      <w:pPr>
        <w:rPr>
          <w:rFonts w:ascii="Baskerville" w:hAnsi="Baskerville" w:cs="Baskerville"/>
          <w:b/>
          <w:sz w:val="22"/>
        </w:rPr>
      </w:pPr>
      <w:r w:rsidRPr="00E0613A">
        <w:rPr>
          <w:rFonts w:ascii="Baskerville" w:hAnsi="Baskerville" w:cs="Baskerville"/>
          <w:b/>
          <w:sz w:val="22"/>
        </w:rPr>
        <w:t xml:space="preserve">A.  </w:t>
      </w:r>
      <w:proofErr w:type="spellStart"/>
      <w:r w:rsidRPr="00E0613A">
        <w:rPr>
          <w:rFonts w:ascii="Baskerville" w:hAnsi="Baskerville" w:cs="Baskerville"/>
          <w:b/>
          <w:sz w:val="22"/>
        </w:rPr>
        <w:t>Cowpers</w:t>
      </w:r>
      <w:proofErr w:type="spellEnd"/>
      <w:r w:rsidRPr="00E0613A">
        <w:rPr>
          <w:rFonts w:ascii="Baskerville" w:hAnsi="Baskerville" w:cs="Baskerville"/>
          <w:b/>
          <w:sz w:val="22"/>
        </w:rPr>
        <w:t xml:space="preserve"> Gland</w:t>
      </w:r>
      <w:r w:rsidRPr="00E0613A">
        <w:rPr>
          <w:rFonts w:ascii="Baskerville" w:hAnsi="Baskerville" w:cs="Baskerville"/>
          <w:b/>
          <w:sz w:val="22"/>
        </w:rPr>
        <w:tab/>
        <w:t xml:space="preserve">B.  </w:t>
      </w:r>
      <w:proofErr w:type="gramStart"/>
      <w:r w:rsidRPr="00E0613A">
        <w:rPr>
          <w:rFonts w:ascii="Baskerville" w:hAnsi="Baskerville" w:cs="Baskerville"/>
          <w:b/>
          <w:sz w:val="22"/>
        </w:rPr>
        <w:t>Prostate</w:t>
      </w:r>
      <w:proofErr w:type="gramEnd"/>
      <w:r w:rsidRPr="00E0613A">
        <w:rPr>
          <w:rFonts w:ascii="Baskerville" w:hAnsi="Baskerville" w:cs="Baskerville"/>
          <w:b/>
          <w:sz w:val="22"/>
        </w:rPr>
        <w:tab/>
      </w:r>
      <w:r w:rsidRPr="00E0613A">
        <w:rPr>
          <w:rFonts w:ascii="Baskerville" w:hAnsi="Baskerville" w:cs="Baskerville"/>
          <w:b/>
          <w:sz w:val="22"/>
        </w:rPr>
        <w:tab/>
        <w:t>C.  Epididymis</w:t>
      </w:r>
      <w:r w:rsidRPr="00E0613A">
        <w:rPr>
          <w:rFonts w:ascii="Baskerville" w:hAnsi="Baskerville" w:cs="Baskerville"/>
          <w:b/>
          <w:sz w:val="22"/>
        </w:rPr>
        <w:tab/>
      </w:r>
      <w:r w:rsidRPr="00E0613A">
        <w:rPr>
          <w:rFonts w:ascii="Baskerville" w:hAnsi="Baskerville" w:cs="Baskerville"/>
          <w:b/>
          <w:sz w:val="22"/>
        </w:rPr>
        <w:tab/>
        <w:t>D.  Vas Deferens</w:t>
      </w:r>
    </w:p>
    <w:p w14:paraId="6E6A2B5C" w14:textId="01705DD8" w:rsidR="00957C7B" w:rsidRPr="00E0613A" w:rsidRDefault="00957C7B" w:rsidP="00957C7B">
      <w:pPr>
        <w:rPr>
          <w:rFonts w:ascii="Baskerville" w:hAnsi="Baskerville" w:cs="Baskerville"/>
          <w:b/>
          <w:sz w:val="22"/>
        </w:rPr>
      </w:pPr>
      <w:r w:rsidRPr="00E0613A">
        <w:rPr>
          <w:rFonts w:ascii="Baskerville" w:hAnsi="Baskerville" w:cs="Baskerville"/>
          <w:b/>
          <w:sz w:val="22"/>
        </w:rPr>
        <w:t>E.  Testicle</w:t>
      </w:r>
      <w:r w:rsidRPr="00E0613A">
        <w:rPr>
          <w:rFonts w:ascii="Baskerville" w:hAnsi="Baskerville" w:cs="Baskerville"/>
          <w:b/>
          <w:sz w:val="22"/>
        </w:rPr>
        <w:tab/>
      </w:r>
      <w:r w:rsidRPr="00E0613A">
        <w:rPr>
          <w:rFonts w:ascii="Baskerville" w:hAnsi="Baskerville" w:cs="Baskerville"/>
          <w:b/>
          <w:sz w:val="22"/>
        </w:rPr>
        <w:tab/>
        <w:t>F.  Scrotum</w:t>
      </w:r>
      <w:r w:rsidRPr="00E0613A">
        <w:rPr>
          <w:rFonts w:ascii="Baskerville" w:hAnsi="Baskerville" w:cs="Baskerville"/>
          <w:b/>
          <w:sz w:val="22"/>
        </w:rPr>
        <w:tab/>
      </w:r>
      <w:r w:rsidRPr="00E0613A">
        <w:rPr>
          <w:rFonts w:ascii="Baskerville" w:hAnsi="Baskerville" w:cs="Baskerville"/>
          <w:b/>
          <w:sz w:val="22"/>
        </w:rPr>
        <w:tab/>
        <w:t xml:space="preserve">G.  </w:t>
      </w:r>
      <w:r w:rsidR="005134D5">
        <w:rPr>
          <w:rFonts w:ascii="Baskerville" w:hAnsi="Baskerville" w:cs="Baskerville"/>
          <w:b/>
          <w:sz w:val="22"/>
        </w:rPr>
        <w:t>Sperm</w:t>
      </w:r>
      <w:r w:rsidRPr="00E0613A">
        <w:rPr>
          <w:rFonts w:ascii="Baskerville" w:hAnsi="Baskerville" w:cs="Baskerville"/>
          <w:b/>
          <w:sz w:val="22"/>
        </w:rPr>
        <w:tab/>
      </w:r>
      <w:r w:rsidR="00CF5C97">
        <w:rPr>
          <w:rFonts w:ascii="Baskerville" w:hAnsi="Baskerville" w:cs="Baskerville"/>
          <w:b/>
          <w:sz w:val="22"/>
        </w:rPr>
        <w:tab/>
      </w:r>
      <w:r w:rsidR="005134D5">
        <w:rPr>
          <w:rFonts w:ascii="Baskerville" w:hAnsi="Baskerville" w:cs="Baskerville"/>
          <w:b/>
          <w:sz w:val="22"/>
        </w:rPr>
        <w:tab/>
      </w:r>
      <w:r w:rsidRPr="00E0613A">
        <w:rPr>
          <w:rFonts w:ascii="Baskerville" w:hAnsi="Baskerville" w:cs="Baskerville"/>
          <w:b/>
          <w:sz w:val="22"/>
        </w:rPr>
        <w:t>H.  Seminiferous Tubules</w:t>
      </w:r>
    </w:p>
    <w:p w14:paraId="7A0E6852" w14:textId="77777777" w:rsidR="00957C7B" w:rsidRPr="00E0613A" w:rsidRDefault="00957C7B" w:rsidP="00957C7B">
      <w:pPr>
        <w:rPr>
          <w:rFonts w:ascii="Baskerville" w:hAnsi="Baskerville" w:cs="Baskerville"/>
          <w:b/>
          <w:sz w:val="22"/>
        </w:rPr>
      </w:pPr>
    </w:p>
    <w:p w14:paraId="15C51464"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1._</w:t>
      </w:r>
      <w:proofErr w:type="gramEnd"/>
      <w:r w:rsidRPr="00E0613A">
        <w:rPr>
          <w:rFonts w:ascii="Baskerville" w:hAnsi="Baskerville" w:cs="Baskerville"/>
          <w:sz w:val="22"/>
        </w:rPr>
        <w:t>____ Storehouse for sperm to mature after production</w:t>
      </w:r>
    </w:p>
    <w:p w14:paraId="44AC0AE2" w14:textId="77777777" w:rsidR="00957C7B" w:rsidRPr="00E0613A" w:rsidRDefault="00957C7B" w:rsidP="00957C7B">
      <w:pPr>
        <w:rPr>
          <w:rFonts w:ascii="Baskerville" w:hAnsi="Baskerville" w:cs="Baskerville"/>
          <w:sz w:val="22"/>
        </w:rPr>
      </w:pPr>
    </w:p>
    <w:p w14:paraId="4D3F75F1" w14:textId="4ECCCC7C"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2._</w:t>
      </w:r>
      <w:proofErr w:type="gramEnd"/>
      <w:r w:rsidRPr="00E0613A">
        <w:rPr>
          <w:rFonts w:ascii="Baskerville" w:hAnsi="Baskerville" w:cs="Baskerville"/>
          <w:sz w:val="22"/>
        </w:rPr>
        <w:t>____ Maintain temperature control of testicles</w:t>
      </w:r>
    </w:p>
    <w:p w14:paraId="169C6D14" w14:textId="4AED014A"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3._</w:t>
      </w:r>
      <w:proofErr w:type="gramEnd"/>
      <w:r w:rsidRPr="00E0613A">
        <w:rPr>
          <w:rFonts w:ascii="Baskerville" w:hAnsi="Baskerville" w:cs="Baskerville"/>
          <w:sz w:val="22"/>
        </w:rPr>
        <w:t xml:space="preserve">____ </w:t>
      </w:r>
      <w:r w:rsidR="005134D5">
        <w:rPr>
          <w:rFonts w:ascii="Baskerville" w:hAnsi="Baskerville" w:cs="Baskerville"/>
          <w:sz w:val="22"/>
        </w:rPr>
        <w:t>Male sex cell</w:t>
      </w:r>
    </w:p>
    <w:p w14:paraId="0A115988" w14:textId="77777777" w:rsidR="00957C7B" w:rsidRPr="00E0613A" w:rsidRDefault="00957C7B" w:rsidP="00957C7B">
      <w:pPr>
        <w:rPr>
          <w:rFonts w:ascii="Baskerville" w:hAnsi="Baskerville" w:cs="Baskerville"/>
          <w:sz w:val="22"/>
        </w:rPr>
      </w:pPr>
    </w:p>
    <w:p w14:paraId="56A471E6" w14:textId="00E37078"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4._</w:t>
      </w:r>
      <w:proofErr w:type="gramEnd"/>
      <w:r w:rsidRPr="00E0613A">
        <w:rPr>
          <w:rFonts w:ascii="Baskerville" w:hAnsi="Baskerville" w:cs="Baskerville"/>
          <w:sz w:val="22"/>
        </w:rPr>
        <w:t>____ Coiled tubes inside the testicles</w:t>
      </w:r>
      <w:r w:rsidR="00CC43A9">
        <w:rPr>
          <w:rFonts w:ascii="Baskerville" w:hAnsi="Baskerville" w:cs="Baskerville"/>
          <w:sz w:val="22"/>
        </w:rPr>
        <w:t xml:space="preserve"> where sperm are produced</w:t>
      </w:r>
    </w:p>
    <w:p w14:paraId="7DB266EF" w14:textId="77777777" w:rsidR="00957C7B" w:rsidRPr="00E0613A" w:rsidRDefault="00957C7B" w:rsidP="00957C7B">
      <w:pPr>
        <w:rPr>
          <w:rFonts w:ascii="Baskerville" w:hAnsi="Baskerville" w:cs="Baskerville"/>
          <w:sz w:val="22"/>
        </w:rPr>
      </w:pPr>
    </w:p>
    <w:p w14:paraId="4023CB9F"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5._</w:t>
      </w:r>
      <w:proofErr w:type="gramEnd"/>
      <w:r w:rsidRPr="00E0613A">
        <w:rPr>
          <w:rFonts w:ascii="Baskerville" w:hAnsi="Baskerville" w:cs="Baskerville"/>
          <w:sz w:val="22"/>
        </w:rPr>
        <w:t>____ Tubes that connect epididymis to urethra, provide passageway for semen</w:t>
      </w:r>
    </w:p>
    <w:p w14:paraId="384762B6" w14:textId="77777777" w:rsidR="00957C7B" w:rsidRPr="00E0613A" w:rsidRDefault="00957C7B" w:rsidP="00957C7B">
      <w:pPr>
        <w:rPr>
          <w:rFonts w:ascii="Baskerville" w:hAnsi="Baskerville" w:cs="Baskerville"/>
          <w:sz w:val="22"/>
        </w:rPr>
      </w:pPr>
    </w:p>
    <w:p w14:paraId="25A2B2B1"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6._</w:t>
      </w:r>
      <w:proofErr w:type="gramEnd"/>
      <w:r w:rsidRPr="00E0613A">
        <w:rPr>
          <w:rFonts w:ascii="Baskerville" w:hAnsi="Baskerville" w:cs="Baskerville"/>
          <w:sz w:val="22"/>
        </w:rPr>
        <w:t xml:space="preserve">____ Responsible for making sperm and testosterone, made up of many </w:t>
      </w:r>
      <w:proofErr w:type="spellStart"/>
      <w:r w:rsidRPr="00E0613A">
        <w:rPr>
          <w:rFonts w:ascii="Baskerville" w:hAnsi="Baskerville" w:cs="Baskerville"/>
          <w:sz w:val="22"/>
        </w:rPr>
        <w:t>semineferous</w:t>
      </w:r>
      <w:proofErr w:type="spellEnd"/>
      <w:r w:rsidRPr="00E0613A">
        <w:rPr>
          <w:rFonts w:ascii="Baskerville" w:hAnsi="Baskerville" w:cs="Baskerville"/>
          <w:sz w:val="22"/>
        </w:rPr>
        <w:t xml:space="preserve"> tubules</w:t>
      </w:r>
    </w:p>
    <w:p w14:paraId="6DADEA38" w14:textId="77777777" w:rsidR="00957C7B" w:rsidRPr="00E0613A" w:rsidRDefault="00957C7B" w:rsidP="00957C7B">
      <w:pPr>
        <w:rPr>
          <w:rFonts w:ascii="Baskerville" w:hAnsi="Baskerville" w:cs="Baskerville"/>
          <w:sz w:val="22"/>
        </w:rPr>
      </w:pPr>
    </w:p>
    <w:p w14:paraId="43FF4FD8"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7._</w:t>
      </w:r>
      <w:proofErr w:type="gramEnd"/>
      <w:r w:rsidRPr="00E0613A">
        <w:rPr>
          <w:rFonts w:ascii="Baskerville" w:hAnsi="Baskerville" w:cs="Baskerville"/>
          <w:sz w:val="22"/>
        </w:rPr>
        <w:t>____ Releases a pre-ejaculate with erection of the penis, contributes to seminal fluid</w:t>
      </w:r>
    </w:p>
    <w:p w14:paraId="34A6E1B8" w14:textId="77777777" w:rsidR="00957C7B" w:rsidRPr="00E0613A" w:rsidRDefault="00957C7B" w:rsidP="00957C7B">
      <w:pPr>
        <w:rPr>
          <w:rFonts w:ascii="Baskerville" w:hAnsi="Baskerville" w:cs="Baskerville"/>
          <w:sz w:val="22"/>
        </w:rPr>
      </w:pPr>
    </w:p>
    <w:p w14:paraId="012E17EE"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8._</w:t>
      </w:r>
      <w:proofErr w:type="gramEnd"/>
      <w:r w:rsidRPr="00E0613A">
        <w:rPr>
          <w:rFonts w:ascii="Baskerville" w:hAnsi="Baskerville" w:cs="Baskerville"/>
          <w:sz w:val="22"/>
        </w:rPr>
        <w:t>____ Common site of cancer in men, may cause pain with urination due to proximity to bladder</w:t>
      </w:r>
    </w:p>
    <w:p w14:paraId="6058AEE5" w14:textId="77777777" w:rsidR="00957C7B" w:rsidRPr="00E0613A" w:rsidRDefault="00957C7B" w:rsidP="00957C7B">
      <w:pPr>
        <w:rPr>
          <w:rFonts w:ascii="Baskerville" w:hAnsi="Baskerville" w:cs="Baskerville"/>
          <w:b/>
          <w:sz w:val="22"/>
        </w:rPr>
      </w:pPr>
    </w:p>
    <w:p w14:paraId="453A7231" w14:textId="728F3FB2" w:rsidR="00957C7B" w:rsidRPr="00E0613A" w:rsidRDefault="00957C7B" w:rsidP="00957C7B">
      <w:pPr>
        <w:rPr>
          <w:rFonts w:ascii="Baskerville" w:hAnsi="Baskerville" w:cs="Baskerville"/>
          <w:b/>
          <w:sz w:val="22"/>
        </w:rPr>
      </w:pPr>
      <w:proofErr w:type="gramStart"/>
      <w:r w:rsidRPr="00E0613A">
        <w:rPr>
          <w:rFonts w:ascii="Baskerville" w:hAnsi="Baskerville" w:cs="Baskerville"/>
          <w:b/>
          <w:sz w:val="22"/>
        </w:rPr>
        <w:t>A  Ovary</w:t>
      </w:r>
      <w:proofErr w:type="gramEnd"/>
      <w:r w:rsidRPr="00E0613A">
        <w:rPr>
          <w:rFonts w:ascii="Baskerville" w:hAnsi="Baskerville" w:cs="Baskerville"/>
          <w:b/>
          <w:sz w:val="22"/>
        </w:rPr>
        <w:tab/>
        <w:t>B. Endometrium</w:t>
      </w:r>
      <w:r w:rsidRPr="00E0613A">
        <w:rPr>
          <w:rFonts w:ascii="Baskerville" w:hAnsi="Baskerville" w:cs="Baskerville"/>
          <w:b/>
          <w:sz w:val="22"/>
        </w:rPr>
        <w:tab/>
        <w:t xml:space="preserve">C.  </w:t>
      </w:r>
      <w:r w:rsidR="00CC43A9">
        <w:rPr>
          <w:rFonts w:ascii="Baskerville" w:hAnsi="Baskerville" w:cs="Baskerville"/>
          <w:b/>
          <w:sz w:val="22"/>
        </w:rPr>
        <w:t>Hymen</w:t>
      </w:r>
      <w:r w:rsidR="00CC43A9">
        <w:rPr>
          <w:rFonts w:ascii="Baskerville" w:hAnsi="Baskerville" w:cs="Baskerville"/>
          <w:b/>
          <w:sz w:val="22"/>
        </w:rPr>
        <w:tab/>
        <w:t xml:space="preserve"> </w:t>
      </w:r>
      <w:r w:rsidRPr="00E0613A">
        <w:rPr>
          <w:rFonts w:ascii="Baskerville" w:hAnsi="Baskerville" w:cs="Baskerville"/>
          <w:b/>
          <w:sz w:val="22"/>
        </w:rPr>
        <w:tab/>
        <w:t>D.  Fallopian tubes</w:t>
      </w:r>
      <w:r w:rsidRPr="00E0613A">
        <w:rPr>
          <w:rFonts w:ascii="Baskerville" w:hAnsi="Baskerville" w:cs="Baskerville"/>
          <w:b/>
          <w:sz w:val="22"/>
        </w:rPr>
        <w:tab/>
        <w:t xml:space="preserve">E. </w:t>
      </w:r>
      <w:proofErr w:type="spellStart"/>
      <w:r w:rsidRPr="00E0613A">
        <w:rPr>
          <w:rFonts w:ascii="Baskerville" w:hAnsi="Baskerville" w:cs="Baskerville"/>
          <w:b/>
          <w:sz w:val="22"/>
        </w:rPr>
        <w:t>Fembria</w:t>
      </w:r>
      <w:proofErr w:type="spellEnd"/>
    </w:p>
    <w:p w14:paraId="6E3B8F6D" w14:textId="77777777" w:rsidR="00957C7B" w:rsidRPr="00E0613A" w:rsidRDefault="00957C7B" w:rsidP="00957C7B">
      <w:pPr>
        <w:rPr>
          <w:rFonts w:ascii="Baskerville" w:hAnsi="Baskerville" w:cs="Baskerville"/>
          <w:b/>
          <w:sz w:val="22"/>
        </w:rPr>
      </w:pPr>
      <w:r w:rsidRPr="00E0613A">
        <w:rPr>
          <w:rFonts w:ascii="Baskerville" w:hAnsi="Baskerville" w:cs="Baskerville"/>
          <w:b/>
          <w:sz w:val="22"/>
        </w:rPr>
        <w:t>F.  Vagina</w:t>
      </w:r>
      <w:r w:rsidRPr="00E0613A">
        <w:rPr>
          <w:rFonts w:ascii="Baskerville" w:hAnsi="Baskerville" w:cs="Baskerville"/>
          <w:b/>
          <w:sz w:val="22"/>
        </w:rPr>
        <w:tab/>
        <w:t>G.  Cervix</w:t>
      </w:r>
      <w:r w:rsidRPr="00E0613A">
        <w:rPr>
          <w:rFonts w:ascii="Baskerville" w:hAnsi="Baskerville" w:cs="Baskerville"/>
          <w:b/>
          <w:sz w:val="22"/>
        </w:rPr>
        <w:tab/>
      </w:r>
      <w:r w:rsidRPr="00E0613A">
        <w:rPr>
          <w:rFonts w:ascii="Baskerville" w:hAnsi="Baskerville" w:cs="Baskerville"/>
          <w:b/>
          <w:sz w:val="22"/>
        </w:rPr>
        <w:tab/>
        <w:t>H.  Labia</w:t>
      </w:r>
      <w:r w:rsidRPr="00E0613A">
        <w:rPr>
          <w:rFonts w:ascii="Baskerville" w:hAnsi="Baskerville" w:cs="Baskerville"/>
          <w:b/>
          <w:sz w:val="22"/>
        </w:rPr>
        <w:tab/>
      </w:r>
      <w:r w:rsidRPr="00E0613A">
        <w:rPr>
          <w:rFonts w:ascii="Baskerville" w:hAnsi="Baskerville" w:cs="Baskerville"/>
          <w:b/>
          <w:sz w:val="22"/>
        </w:rPr>
        <w:tab/>
        <w:t>I.  Clitoris</w:t>
      </w:r>
    </w:p>
    <w:p w14:paraId="7DFA2954" w14:textId="77777777" w:rsidR="00957C7B" w:rsidRPr="00E0613A" w:rsidRDefault="00957C7B" w:rsidP="00957C7B">
      <w:pPr>
        <w:rPr>
          <w:rFonts w:ascii="Baskerville" w:hAnsi="Baskerville" w:cs="Baskerville"/>
          <w:b/>
          <w:sz w:val="22"/>
        </w:rPr>
      </w:pPr>
    </w:p>
    <w:p w14:paraId="0110688A" w14:textId="77777777" w:rsidR="00957C7B" w:rsidRPr="00E0613A" w:rsidRDefault="00957C7B" w:rsidP="00957C7B">
      <w:pPr>
        <w:ind w:right="-648"/>
        <w:rPr>
          <w:rFonts w:ascii="Baskerville" w:hAnsi="Baskerville" w:cs="Baskerville"/>
          <w:sz w:val="22"/>
        </w:rPr>
      </w:pPr>
      <w:proofErr w:type="gramStart"/>
      <w:r w:rsidRPr="00E0613A">
        <w:rPr>
          <w:rFonts w:ascii="Baskerville" w:hAnsi="Baskerville" w:cs="Baskerville"/>
          <w:sz w:val="22"/>
        </w:rPr>
        <w:t>9._</w:t>
      </w:r>
      <w:proofErr w:type="gramEnd"/>
      <w:r w:rsidRPr="00E0613A">
        <w:rPr>
          <w:rFonts w:ascii="Baskerville" w:hAnsi="Baskerville" w:cs="Baskerville"/>
          <w:sz w:val="22"/>
        </w:rPr>
        <w:t>____ Inner lining of uterus, shed with menstruation       10._____ Outer lips covering vaginal and urethral openings</w:t>
      </w:r>
    </w:p>
    <w:p w14:paraId="6D8734B2" w14:textId="77777777" w:rsidR="00957C7B" w:rsidRPr="00E0613A" w:rsidRDefault="00957C7B" w:rsidP="00957C7B">
      <w:pPr>
        <w:rPr>
          <w:rFonts w:ascii="Baskerville" w:hAnsi="Baskerville" w:cs="Baskerville"/>
          <w:sz w:val="22"/>
        </w:rPr>
      </w:pPr>
    </w:p>
    <w:p w14:paraId="76FD8434" w14:textId="77777777" w:rsidR="00957C7B" w:rsidRPr="00E0613A" w:rsidRDefault="00957C7B" w:rsidP="00957C7B">
      <w:pPr>
        <w:rPr>
          <w:rFonts w:ascii="Baskerville" w:hAnsi="Baskerville" w:cs="Baskerville"/>
          <w:sz w:val="22"/>
        </w:rPr>
      </w:pPr>
      <w:r w:rsidRPr="00E0613A">
        <w:rPr>
          <w:rFonts w:ascii="Baskerville" w:hAnsi="Baskerville" w:cs="Baskerville"/>
          <w:sz w:val="22"/>
        </w:rPr>
        <w:t>11</w:t>
      </w:r>
      <w:proofErr w:type="gramStart"/>
      <w:r w:rsidRPr="00E0613A">
        <w:rPr>
          <w:rFonts w:ascii="Baskerville" w:hAnsi="Baskerville" w:cs="Baskerville"/>
          <w:sz w:val="22"/>
        </w:rPr>
        <w:t>._</w:t>
      </w:r>
      <w:proofErr w:type="gramEnd"/>
      <w:r w:rsidRPr="00E0613A">
        <w:rPr>
          <w:rFonts w:ascii="Baskerville" w:hAnsi="Baskerville" w:cs="Baskerville"/>
          <w:sz w:val="22"/>
        </w:rPr>
        <w:t>____ Responsible for releasing a follicle and allowing it to mature into an egg each month</w:t>
      </w:r>
    </w:p>
    <w:p w14:paraId="76C5A7B6" w14:textId="77777777" w:rsidR="00957C7B" w:rsidRPr="00E0613A" w:rsidRDefault="00957C7B" w:rsidP="00957C7B">
      <w:pPr>
        <w:rPr>
          <w:rFonts w:ascii="Baskerville" w:hAnsi="Baskerville" w:cs="Baskerville"/>
          <w:sz w:val="22"/>
        </w:rPr>
      </w:pPr>
    </w:p>
    <w:p w14:paraId="17BFF5D1" w14:textId="77777777" w:rsidR="00957C7B" w:rsidRPr="00E0613A" w:rsidRDefault="00957C7B" w:rsidP="00957C7B">
      <w:pPr>
        <w:rPr>
          <w:rFonts w:ascii="Baskerville" w:hAnsi="Baskerville" w:cs="Baskerville"/>
          <w:sz w:val="22"/>
        </w:rPr>
      </w:pPr>
      <w:r w:rsidRPr="00E0613A">
        <w:rPr>
          <w:rFonts w:ascii="Baskerville" w:hAnsi="Baskerville" w:cs="Baskerville"/>
          <w:sz w:val="22"/>
        </w:rPr>
        <w:t>12______ Fingerlike projections that extend from fallopian tube over ovary</w:t>
      </w:r>
    </w:p>
    <w:p w14:paraId="3A4620C7" w14:textId="77777777" w:rsidR="00957C7B" w:rsidRPr="00E0613A" w:rsidRDefault="00957C7B" w:rsidP="00957C7B">
      <w:pPr>
        <w:rPr>
          <w:rFonts w:ascii="Baskerville" w:hAnsi="Baskerville" w:cs="Baskerville"/>
          <w:sz w:val="22"/>
        </w:rPr>
      </w:pPr>
    </w:p>
    <w:p w14:paraId="2F644192" w14:textId="7C8B7FFA" w:rsidR="00957C7B" w:rsidRPr="00E0613A" w:rsidRDefault="00957C7B" w:rsidP="00957C7B">
      <w:pPr>
        <w:rPr>
          <w:rFonts w:ascii="Baskerville" w:hAnsi="Baskerville" w:cs="Baskerville"/>
          <w:sz w:val="22"/>
        </w:rPr>
      </w:pPr>
      <w:r w:rsidRPr="00E0613A">
        <w:rPr>
          <w:rFonts w:ascii="Baskerville" w:hAnsi="Baskerville" w:cs="Baskerville"/>
          <w:sz w:val="22"/>
        </w:rPr>
        <w:t>13</w:t>
      </w:r>
      <w:proofErr w:type="gramStart"/>
      <w:r w:rsidRPr="00E0613A">
        <w:rPr>
          <w:rFonts w:ascii="Baskerville" w:hAnsi="Baskerville" w:cs="Baskerville"/>
          <w:sz w:val="22"/>
        </w:rPr>
        <w:t>._</w:t>
      </w:r>
      <w:proofErr w:type="gramEnd"/>
      <w:r w:rsidRPr="00E0613A">
        <w:rPr>
          <w:rFonts w:ascii="Baskerville" w:hAnsi="Baskerville" w:cs="Baskerville"/>
          <w:sz w:val="22"/>
        </w:rPr>
        <w:t>_____ Narrow t-shaped opening to uterus</w:t>
      </w:r>
      <w:r w:rsidRPr="00E0613A">
        <w:rPr>
          <w:rFonts w:ascii="Baskerville" w:hAnsi="Baskerville" w:cs="Baskerville"/>
          <w:sz w:val="22"/>
        </w:rPr>
        <w:tab/>
      </w:r>
      <w:r w:rsidRPr="00E0613A">
        <w:rPr>
          <w:rFonts w:ascii="Baskerville" w:hAnsi="Baskerville" w:cs="Baskerville"/>
          <w:sz w:val="22"/>
        </w:rPr>
        <w:tab/>
        <w:t xml:space="preserve">14.______ </w:t>
      </w:r>
      <w:r w:rsidR="00CC43A9">
        <w:rPr>
          <w:rFonts w:ascii="Baskerville" w:hAnsi="Baskerville" w:cs="Baskerville"/>
          <w:sz w:val="22"/>
        </w:rPr>
        <w:t>Thin membrane of tissue covering vaginal opening</w:t>
      </w:r>
    </w:p>
    <w:p w14:paraId="34343842" w14:textId="77777777" w:rsidR="00957C7B" w:rsidRPr="00E0613A" w:rsidRDefault="00957C7B" w:rsidP="00957C7B">
      <w:pPr>
        <w:rPr>
          <w:rFonts w:ascii="Baskerville" w:hAnsi="Baskerville" w:cs="Baskerville"/>
          <w:sz w:val="22"/>
        </w:rPr>
      </w:pPr>
    </w:p>
    <w:p w14:paraId="259B1BAD" w14:textId="21CD808D" w:rsidR="00957C7B" w:rsidRPr="00E0613A" w:rsidRDefault="00957C7B" w:rsidP="00CF5C97">
      <w:pPr>
        <w:ind w:right="-738"/>
        <w:rPr>
          <w:rFonts w:ascii="Baskerville" w:hAnsi="Baskerville" w:cs="Baskerville"/>
          <w:sz w:val="22"/>
        </w:rPr>
      </w:pPr>
      <w:r w:rsidRPr="00E0613A">
        <w:rPr>
          <w:rFonts w:ascii="Baskerville" w:hAnsi="Baskerville" w:cs="Baskerville"/>
          <w:sz w:val="22"/>
        </w:rPr>
        <w:t>15</w:t>
      </w:r>
      <w:proofErr w:type="gramStart"/>
      <w:r w:rsidRPr="00E0613A">
        <w:rPr>
          <w:rFonts w:ascii="Baskerville" w:hAnsi="Baskerville" w:cs="Baskerville"/>
          <w:sz w:val="22"/>
        </w:rPr>
        <w:t>._</w:t>
      </w:r>
      <w:proofErr w:type="gramEnd"/>
      <w:r w:rsidRPr="00E0613A">
        <w:rPr>
          <w:rFonts w:ascii="Baskerville" w:hAnsi="Baskerville" w:cs="Baskerville"/>
          <w:sz w:val="22"/>
        </w:rPr>
        <w:t>_____ Female organ of intercourse</w:t>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t>16.______ Small external organ, no reproductive function</w:t>
      </w:r>
    </w:p>
    <w:p w14:paraId="4A81856D" w14:textId="77777777" w:rsidR="00957C7B" w:rsidRPr="00E0613A" w:rsidRDefault="00957C7B" w:rsidP="00957C7B">
      <w:pPr>
        <w:rPr>
          <w:rFonts w:ascii="Baskerville" w:hAnsi="Baskerville" w:cs="Baskerville"/>
          <w:b/>
          <w:sz w:val="22"/>
        </w:rPr>
      </w:pPr>
      <w:r w:rsidRPr="00E0613A">
        <w:rPr>
          <w:rFonts w:ascii="Baskerville" w:hAnsi="Baskerville" w:cs="Baskerville"/>
          <w:sz w:val="22"/>
        </w:rPr>
        <w:t>17</w:t>
      </w:r>
      <w:proofErr w:type="gramStart"/>
      <w:r w:rsidRPr="00E0613A">
        <w:rPr>
          <w:rFonts w:ascii="Baskerville" w:hAnsi="Baskerville" w:cs="Baskerville"/>
          <w:sz w:val="22"/>
        </w:rPr>
        <w:t>._</w:t>
      </w:r>
      <w:proofErr w:type="gramEnd"/>
      <w:r w:rsidRPr="00E0613A">
        <w:rPr>
          <w:rFonts w:ascii="Baskerville" w:hAnsi="Baskerville" w:cs="Baskerville"/>
          <w:sz w:val="22"/>
        </w:rPr>
        <w:t>_____ Typical site of fertilization of egg</w:t>
      </w:r>
    </w:p>
    <w:p w14:paraId="65E88EAC" w14:textId="77777777" w:rsidR="00957C7B" w:rsidRPr="00E0613A" w:rsidRDefault="00957C7B" w:rsidP="00957C7B">
      <w:pPr>
        <w:rPr>
          <w:rFonts w:ascii="Baskerville" w:hAnsi="Baskerville" w:cs="Baskerville"/>
          <w:b/>
          <w:sz w:val="22"/>
        </w:rPr>
      </w:pPr>
    </w:p>
    <w:p w14:paraId="25B641CA" w14:textId="05B49698" w:rsidR="00957C7B" w:rsidRPr="00E0613A" w:rsidRDefault="00CC43A9" w:rsidP="00957C7B">
      <w:pPr>
        <w:rPr>
          <w:rFonts w:ascii="Baskerville" w:eastAsia="Times New Roman" w:hAnsi="Baskerville" w:cs="Baskerville"/>
          <w:color w:val="000000"/>
          <w:sz w:val="22"/>
        </w:rPr>
      </w:pPr>
      <w:r>
        <w:rPr>
          <w:rFonts w:ascii="Baskerville" w:eastAsia="Times New Roman" w:hAnsi="Baskerville" w:cs="Baskerville"/>
          <w:color w:val="000000"/>
          <w:sz w:val="22"/>
        </w:rPr>
        <w:t>18-19</w:t>
      </w:r>
      <w:r w:rsidR="00957C7B" w:rsidRPr="00E0613A">
        <w:rPr>
          <w:rFonts w:ascii="Baskerville" w:eastAsia="Times New Roman" w:hAnsi="Baskerville" w:cs="Baskerville"/>
          <w:color w:val="000000"/>
          <w:sz w:val="22"/>
        </w:rPr>
        <w:t xml:space="preserve">. </w:t>
      </w:r>
      <w:r w:rsidR="005134D5">
        <w:rPr>
          <w:rFonts w:ascii="Baskerville" w:eastAsia="Times New Roman" w:hAnsi="Baskerville" w:cs="Baskerville"/>
          <w:color w:val="000000"/>
          <w:sz w:val="22"/>
        </w:rPr>
        <w:t>Discuss when</w:t>
      </w:r>
      <w:r w:rsidR="00957C7B" w:rsidRPr="00E0613A">
        <w:rPr>
          <w:rFonts w:ascii="Baskerville" w:eastAsia="Times New Roman" w:hAnsi="Baskerville" w:cs="Baskerville"/>
          <w:color w:val="000000"/>
          <w:sz w:val="22"/>
        </w:rPr>
        <w:t xml:space="preserve"> a woman would need to get a pap smear AND what the test is generally looking for:</w:t>
      </w:r>
    </w:p>
    <w:p w14:paraId="5C06AC09" w14:textId="77777777" w:rsidR="00957C7B" w:rsidRPr="00E0613A" w:rsidRDefault="00957C7B" w:rsidP="00957C7B">
      <w:pPr>
        <w:rPr>
          <w:rFonts w:ascii="Baskerville" w:eastAsia="Times New Roman" w:hAnsi="Baskerville" w:cs="Baskerville"/>
          <w:b/>
          <w:color w:val="000000"/>
          <w:sz w:val="22"/>
        </w:rPr>
      </w:pPr>
    </w:p>
    <w:p w14:paraId="0702C451" w14:textId="77777777" w:rsidR="00957C7B" w:rsidRPr="00E0613A" w:rsidRDefault="00957C7B" w:rsidP="00957C7B">
      <w:pPr>
        <w:rPr>
          <w:rFonts w:ascii="Baskerville" w:eastAsia="Times New Roman" w:hAnsi="Baskerville" w:cs="Baskerville"/>
          <w:b/>
          <w:color w:val="000000"/>
          <w:sz w:val="22"/>
        </w:rPr>
      </w:pPr>
    </w:p>
    <w:p w14:paraId="1032123F" w14:textId="77777777" w:rsidR="00957C7B" w:rsidRPr="00E0613A" w:rsidRDefault="00957C7B" w:rsidP="00957C7B">
      <w:pPr>
        <w:rPr>
          <w:rFonts w:ascii="Baskerville" w:eastAsia="Times New Roman" w:hAnsi="Baskerville" w:cs="Baskerville"/>
          <w:b/>
          <w:color w:val="000000"/>
          <w:sz w:val="22"/>
        </w:rPr>
      </w:pPr>
    </w:p>
    <w:p w14:paraId="5B793087" w14:textId="77777777" w:rsidR="00957C7B" w:rsidRPr="00E0613A" w:rsidRDefault="00957C7B" w:rsidP="00957C7B">
      <w:pPr>
        <w:rPr>
          <w:rFonts w:ascii="Baskerville" w:eastAsia="Times New Roman" w:hAnsi="Baskerville" w:cs="Baskerville"/>
          <w:b/>
          <w:color w:val="000000"/>
          <w:sz w:val="22"/>
        </w:rPr>
      </w:pPr>
    </w:p>
    <w:p w14:paraId="53479E0F" w14:textId="77777777" w:rsidR="00957C7B" w:rsidRPr="00E0613A" w:rsidRDefault="00957C7B" w:rsidP="00957C7B">
      <w:pPr>
        <w:rPr>
          <w:rFonts w:ascii="Baskerville" w:eastAsia="Times New Roman" w:hAnsi="Baskerville" w:cs="Baskerville"/>
          <w:b/>
          <w:color w:val="000000"/>
          <w:sz w:val="22"/>
        </w:rPr>
      </w:pPr>
    </w:p>
    <w:p w14:paraId="7D877851" w14:textId="5E5CD9FD" w:rsidR="00957C7B" w:rsidRPr="00E0613A" w:rsidRDefault="00CC43A9" w:rsidP="00957C7B">
      <w:pPr>
        <w:rPr>
          <w:rFonts w:ascii="Baskerville" w:hAnsi="Baskerville" w:cs="Baskerville"/>
        </w:rPr>
      </w:pPr>
      <w:r>
        <w:rPr>
          <w:rFonts w:ascii="Baskerville" w:hAnsi="Baskerville" w:cs="Baskerville"/>
        </w:rPr>
        <w:t>20-21</w:t>
      </w:r>
      <w:r w:rsidR="00957C7B" w:rsidRPr="00E0613A">
        <w:rPr>
          <w:rFonts w:ascii="Baskerville" w:hAnsi="Baskerville" w:cs="Baskerville"/>
        </w:rPr>
        <w:t>.  Identify what the main function of the scrotum is and identify 2 things that could disrupt its ability to do its job:</w:t>
      </w:r>
    </w:p>
    <w:p w14:paraId="511FB795" w14:textId="77777777" w:rsidR="00957C7B" w:rsidRPr="00E0613A" w:rsidRDefault="00957C7B" w:rsidP="00957C7B">
      <w:pPr>
        <w:rPr>
          <w:rFonts w:ascii="Baskerville" w:hAnsi="Baskerville" w:cs="Baskerville"/>
        </w:rPr>
      </w:pPr>
    </w:p>
    <w:p w14:paraId="48D2A838" w14:textId="77777777" w:rsidR="00957C7B" w:rsidRPr="00E0613A" w:rsidRDefault="00957C7B" w:rsidP="00957C7B">
      <w:pPr>
        <w:rPr>
          <w:rFonts w:ascii="Baskerville" w:hAnsi="Baskerville" w:cs="Baskerville"/>
        </w:rPr>
      </w:pPr>
    </w:p>
    <w:p w14:paraId="548C450F" w14:textId="77777777" w:rsidR="00957C7B" w:rsidRPr="00E0613A" w:rsidRDefault="00957C7B" w:rsidP="00957C7B">
      <w:pPr>
        <w:rPr>
          <w:rFonts w:ascii="Baskerville" w:hAnsi="Baskerville" w:cs="Baskerville"/>
        </w:rPr>
      </w:pPr>
    </w:p>
    <w:p w14:paraId="24422CB0" w14:textId="77777777" w:rsidR="00957C7B" w:rsidRPr="00E0613A" w:rsidRDefault="00957C7B" w:rsidP="00957C7B">
      <w:pPr>
        <w:rPr>
          <w:rFonts w:ascii="Baskerville" w:hAnsi="Baskerville" w:cs="Baskerville"/>
        </w:rPr>
      </w:pPr>
    </w:p>
    <w:p w14:paraId="19B9266B" w14:textId="77777777" w:rsidR="00957C7B" w:rsidRPr="00E0613A" w:rsidRDefault="00957C7B" w:rsidP="00957C7B">
      <w:pPr>
        <w:rPr>
          <w:rFonts w:ascii="Baskerville" w:hAnsi="Baskerville" w:cs="Baskerville"/>
        </w:rPr>
      </w:pPr>
    </w:p>
    <w:p w14:paraId="0EF99626" w14:textId="77B417CF" w:rsidR="005134D5" w:rsidRPr="003F4811" w:rsidRDefault="00CC43A9" w:rsidP="00957C7B">
      <w:pPr>
        <w:rPr>
          <w:rFonts w:ascii="Baskerville" w:hAnsi="Baskerville" w:cs="Baskerville"/>
          <w:b/>
        </w:rPr>
      </w:pPr>
      <w:r>
        <w:rPr>
          <w:rFonts w:ascii="Baskerville" w:hAnsi="Baskerville" w:cs="Baskerville"/>
        </w:rPr>
        <w:t>22-23</w:t>
      </w:r>
      <w:r w:rsidR="00957C7B" w:rsidRPr="00E0613A">
        <w:rPr>
          <w:rFonts w:ascii="Baskerville" w:hAnsi="Baskerville" w:cs="Baskerville"/>
        </w:rPr>
        <w:t xml:space="preserve">. Why is the withdrawal method NOT an effective method of birth control? </w:t>
      </w:r>
      <w:r w:rsidR="003F4811">
        <w:rPr>
          <w:rFonts w:ascii="Baskerville" w:hAnsi="Baskerville" w:cs="Baskerville"/>
          <w:b/>
        </w:rPr>
        <w:t>(Be Specific)</w:t>
      </w:r>
    </w:p>
    <w:p w14:paraId="63C95572" w14:textId="77777777" w:rsidR="00CF5C97" w:rsidRDefault="00CF5C97" w:rsidP="00957C7B">
      <w:pPr>
        <w:rPr>
          <w:rFonts w:ascii="Baskerville" w:eastAsia="Times New Roman" w:hAnsi="Baskerville" w:cs="Baskerville"/>
          <w:color w:val="000000"/>
          <w:sz w:val="22"/>
        </w:rPr>
      </w:pPr>
    </w:p>
    <w:p w14:paraId="3DDFE768" w14:textId="77777777" w:rsidR="00CF5C97" w:rsidRDefault="00CF5C97" w:rsidP="00957C7B">
      <w:pPr>
        <w:rPr>
          <w:rFonts w:ascii="Baskerville" w:eastAsia="Times New Roman" w:hAnsi="Baskerville" w:cs="Baskerville"/>
          <w:color w:val="000000"/>
          <w:sz w:val="22"/>
        </w:rPr>
      </w:pPr>
    </w:p>
    <w:p w14:paraId="1E2F6476" w14:textId="702E398E" w:rsidR="005134D5" w:rsidRDefault="00CC43A9" w:rsidP="00957C7B">
      <w:pPr>
        <w:rPr>
          <w:rFonts w:ascii="Baskerville" w:eastAsia="Times New Roman" w:hAnsi="Baskerville" w:cs="Baskerville"/>
          <w:color w:val="000000"/>
          <w:sz w:val="22"/>
        </w:rPr>
      </w:pPr>
      <w:r>
        <w:rPr>
          <w:rFonts w:ascii="Baskerville" w:eastAsia="Times New Roman" w:hAnsi="Baskerville" w:cs="Baskerville"/>
          <w:color w:val="000000"/>
          <w:sz w:val="22"/>
        </w:rPr>
        <w:t>24-25</w:t>
      </w:r>
      <w:r w:rsidR="005134D5">
        <w:rPr>
          <w:rFonts w:ascii="Baskerville" w:eastAsia="Times New Roman" w:hAnsi="Baskerville" w:cs="Baskerville"/>
          <w:color w:val="000000"/>
          <w:sz w:val="22"/>
        </w:rPr>
        <w:t xml:space="preserve">.  Discuss the two glands in a male that contribute to the semen, including what each </w:t>
      </w:r>
      <w:proofErr w:type="gramStart"/>
      <w:r w:rsidR="005134D5">
        <w:rPr>
          <w:rFonts w:ascii="Baskerville" w:eastAsia="Times New Roman" w:hAnsi="Baskerville" w:cs="Baskerville"/>
          <w:color w:val="000000"/>
          <w:sz w:val="22"/>
        </w:rPr>
        <w:t>adds</w:t>
      </w:r>
      <w:proofErr w:type="gramEnd"/>
      <w:r w:rsidR="005134D5">
        <w:rPr>
          <w:rFonts w:ascii="Baskerville" w:eastAsia="Times New Roman" w:hAnsi="Baskerville" w:cs="Baskerville"/>
          <w:color w:val="000000"/>
          <w:sz w:val="22"/>
        </w:rPr>
        <w:t xml:space="preserve"> to the sperm and how it aids in their journey. </w:t>
      </w:r>
    </w:p>
    <w:p w14:paraId="5EEAEACA" w14:textId="77777777" w:rsidR="005134D5" w:rsidRDefault="005134D5" w:rsidP="00957C7B">
      <w:pPr>
        <w:rPr>
          <w:rFonts w:ascii="Baskerville" w:eastAsia="Times New Roman" w:hAnsi="Baskerville" w:cs="Baskerville"/>
          <w:color w:val="000000"/>
          <w:sz w:val="22"/>
        </w:rPr>
      </w:pPr>
    </w:p>
    <w:p w14:paraId="0DB6B544" w14:textId="77777777" w:rsidR="005134D5" w:rsidRDefault="005134D5" w:rsidP="00957C7B">
      <w:pPr>
        <w:rPr>
          <w:rFonts w:ascii="Baskerville" w:eastAsia="Times New Roman" w:hAnsi="Baskerville" w:cs="Baskerville"/>
          <w:color w:val="000000"/>
          <w:sz w:val="22"/>
        </w:rPr>
      </w:pPr>
    </w:p>
    <w:p w14:paraId="3554A149" w14:textId="77777777" w:rsidR="005134D5" w:rsidRDefault="005134D5" w:rsidP="00957C7B">
      <w:pPr>
        <w:rPr>
          <w:rFonts w:ascii="Baskerville" w:eastAsia="Times New Roman" w:hAnsi="Baskerville" w:cs="Baskerville"/>
          <w:color w:val="000000"/>
          <w:sz w:val="22"/>
        </w:rPr>
      </w:pPr>
    </w:p>
    <w:p w14:paraId="7041B1AD" w14:textId="77777777" w:rsidR="005134D5" w:rsidRDefault="005134D5" w:rsidP="00957C7B">
      <w:pPr>
        <w:rPr>
          <w:rFonts w:ascii="Baskerville" w:eastAsia="Times New Roman" w:hAnsi="Baskerville" w:cs="Baskerville"/>
          <w:color w:val="000000"/>
          <w:sz w:val="22"/>
        </w:rPr>
      </w:pPr>
    </w:p>
    <w:p w14:paraId="234A1AF5" w14:textId="77777777" w:rsidR="005134D5" w:rsidRDefault="005134D5" w:rsidP="00957C7B">
      <w:pPr>
        <w:rPr>
          <w:rFonts w:ascii="Baskerville" w:eastAsia="Times New Roman" w:hAnsi="Baskerville" w:cs="Baskerville"/>
          <w:color w:val="000000"/>
          <w:sz w:val="22"/>
        </w:rPr>
      </w:pPr>
    </w:p>
    <w:p w14:paraId="6CF8EC10" w14:textId="77777777" w:rsidR="005134D5" w:rsidRDefault="005134D5" w:rsidP="00957C7B">
      <w:pPr>
        <w:rPr>
          <w:rFonts w:ascii="Baskerville" w:eastAsia="Times New Roman" w:hAnsi="Baskerville" w:cs="Baskerville"/>
          <w:color w:val="000000"/>
          <w:sz w:val="22"/>
        </w:rPr>
      </w:pPr>
    </w:p>
    <w:p w14:paraId="2BC4E75D" w14:textId="04EE523E" w:rsidR="005134D5" w:rsidRDefault="00CC43A9" w:rsidP="00957C7B">
      <w:pPr>
        <w:rPr>
          <w:rFonts w:ascii="Baskerville" w:eastAsia="Times New Roman" w:hAnsi="Baskerville" w:cs="Baskerville"/>
          <w:color w:val="000000"/>
          <w:sz w:val="22"/>
        </w:rPr>
      </w:pPr>
      <w:r>
        <w:rPr>
          <w:rFonts w:ascii="Baskerville" w:eastAsia="Times New Roman" w:hAnsi="Baskerville" w:cs="Baskerville"/>
          <w:color w:val="000000"/>
          <w:sz w:val="22"/>
        </w:rPr>
        <w:t>26-27</w:t>
      </w:r>
      <w:r w:rsidR="005134D5">
        <w:rPr>
          <w:rFonts w:ascii="Baskerville" w:eastAsia="Times New Roman" w:hAnsi="Baskerville" w:cs="Baskerville"/>
          <w:color w:val="000000"/>
          <w:sz w:val="22"/>
        </w:rPr>
        <w:t xml:space="preserve">. Why shouldn’t </w:t>
      </w:r>
      <w:proofErr w:type="gramStart"/>
      <w:r w:rsidR="005134D5">
        <w:rPr>
          <w:rFonts w:ascii="Baskerville" w:eastAsia="Times New Roman" w:hAnsi="Baskerville" w:cs="Baskerville"/>
          <w:color w:val="000000"/>
          <w:sz w:val="22"/>
        </w:rPr>
        <w:t>douching</w:t>
      </w:r>
      <w:proofErr w:type="gramEnd"/>
      <w:r w:rsidR="005134D5">
        <w:rPr>
          <w:rFonts w:ascii="Baskerville" w:eastAsia="Times New Roman" w:hAnsi="Baskerville" w:cs="Baskerville"/>
          <w:color w:val="000000"/>
          <w:sz w:val="22"/>
        </w:rPr>
        <w:t xml:space="preserve"> products be used in the vagina?</w:t>
      </w:r>
    </w:p>
    <w:p w14:paraId="6B5F5B72" w14:textId="77777777" w:rsidR="005134D5" w:rsidRDefault="005134D5" w:rsidP="00957C7B">
      <w:pPr>
        <w:rPr>
          <w:rFonts w:ascii="Baskerville" w:eastAsia="Times New Roman" w:hAnsi="Baskerville" w:cs="Baskerville"/>
          <w:color w:val="000000"/>
          <w:sz w:val="22"/>
        </w:rPr>
      </w:pPr>
    </w:p>
    <w:p w14:paraId="44441987" w14:textId="77777777" w:rsidR="005134D5" w:rsidRDefault="005134D5" w:rsidP="00957C7B">
      <w:pPr>
        <w:rPr>
          <w:rFonts w:ascii="Baskerville" w:eastAsia="Times New Roman" w:hAnsi="Baskerville" w:cs="Baskerville"/>
          <w:color w:val="000000"/>
          <w:sz w:val="22"/>
        </w:rPr>
      </w:pPr>
    </w:p>
    <w:p w14:paraId="658D9AFB" w14:textId="77777777" w:rsidR="005134D5" w:rsidRDefault="005134D5" w:rsidP="00957C7B">
      <w:pPr>
        <w:rPr>
          <w:rFonts w:ascii="Baskerville" w:eastAsia="Times New Roman" w:hAnsi="Baskerville" w:cs="Baskerville"/>
          <w:color w:val="000000"/>
          <w:sz w:val="22"/>
        </w:rPr>
      </w:pPr>
    </w:p>
    <w:p w14:paraId="047F6E92" w14:textId="77777777" w:rsidR="005134D5" w:rsidRPr="005134D5" w:rsidRDefault="005134D5" w:rsidP="00957C7B">
      <w:pPr>
        <w:rPr>
          <w:rFonts w:ascii="Baskerville" w:eastAsia="Times New Roman" w:hAnsi="Baskerville" w:cs="Baskerville"/>
          <w:color w:val="000000"/>
          <w:sz w:val="22"/>
        </w:rPr>
      </w:pPr>
    </w:p>
    <w:p w14:paraId="30515164" w14:textId="47E8B232" w:rsidR="00957C7B" w:rsidRPr="00E0613A" w:rsidRDefault="00957C7B" w:rsidP="00957C7B">
      <w:pPr>
        <w:rPr>
          <w:rFonts w:ascii="Baskerville" w:hAnsi="Baskerville" w:cs="Baskerville"/>
          <w:b/>
        </w:rPr>
      </w:pPr>
      <w:r w:rsidRPr="00E0613A">
        <w:rPr>
          <w:rFonts w:ascii="Baskerville" w:hAnsi="Baskerville" w:cs="Baskerville"/>
          <w:b/>
        </w:rPr>
        <w:t xml:space="preserve">A.  </w:t>
      </w:r>
      <w:r w:rsidR="00CC43A9">
        <w:rPr>
          <w:rFonts w:ascii="Baskerville" w:hAnsi="Baskerville" w:cs="Baskerville"/>
          <w:b/>
        </w:rPr>
        <w:t>Infertility</w:t>
      </w:r>
      <w:r w:rsidR="00CC43A9">
        <w:rPr>
          <w:rFonts w:ascii="Baskerville" w:hAnsi="Baskerville" w:cs="Baskerville"/>
          <w:b/>
        </w:rPr>
        <w:tab/>
      </w:r>
      <w:r w:rsidRPr="00E0613A">
        <w:rPr>
          <w:rFonts w:ascii="Baskerville" w:hAnsi="Baskerville" w:cs="Baskerville"/>
          <w:b/>
        </w:rPr>
        <w:tab/>
        <w:t>B. Inguinal Hernia</w:t>
      </w:r>
      <w:r w:rsidRPr="00E0613A">
        <w:rPr>
          <w:rFonts w:ascii="Baskerville" w:hAnsi="Baskerville" w:cs="Baskerville"/>
          <w:b/>
        </w:rPr>
        <w:tab/>
      </w:r>
      <w:r w:rsidRPr="00E0613A">
        <w:rPr>
          <w:rFonts w:ascii="Baskerville" w:hAnsi="Baskerville" w:cs="Baskerville"/>
          <w:b/>
        </w:rPr>
        <w:tab/>
      </w:r>
      <w:r w:rsidR="005134D5">
        <w:rPr>
          <w:rFonts w:ascii="Baskerville" w:hAnsi="Baskerville" w:cs="Baskerville"/>
          <w:b/>
        </w:rPr>
        <w:tab/>
      </w:r>
      <w:r w:rsidRPr="00E0613A">
        <w:rPr>
          <w:rFonts w:ascii="Baskerville" w:hAnsi="Baskerville" w:cs="Baskerville"/>
          <w:b/>
        </w:rPr>
        <w:t>C. Undescended Testicle</w:t>
      </w:r>
    </w:p>
    <w:p w14:paraId="3AAC444B" w14:textId="77777777" w:rsidR="00957C7B" w:rsidRPr="00E0613A" w:rsidRDefault="00957C7B" w:rsidP="00957C7B">
      <w:pPr>
        <w:rPr>
          <w:rFonts w:ascii="Baskerville" w:hAnsi="Baskerville" w:cs="Baskerville"/>
          <w:b/>
        </w:rPr>
      </w:pPr>
      <w:r w:rsidRPr="00E0613A">
        <w:rPr>
          <w:rFonts w:ascii="Baskerville" w:hAnsi="Baskerville" w:cs="Baskerville"/>
          <w:b/>
        </w:rPr>
        <w:t>D.  Epididymitis</w:t>
      </w:r>
      <w:r w:rsidRPr="00E0613A">
        <w:rPr>
          <w:rFonts w:ascii="Baskerville" w:hAnsi="Baskerville" w:cs="Baskerville"/>
          <w:b/>
        </w:rPr>
        <w:tab/>
      </w:r>
      <w:r w:rsidRPr="00E0613A">
        <w:rPr>
          <w:rFonts w:ascii="Baskerville" w:hAnsi="Baskerville" w:cs="Baskerville"/>
          <w:b/>
        </w:rPr>
        <w:tab/>
        <w:t>E. Testicular Cancer</w:t>
      </w:r>
      <w:r w:rsidRPr="00E0613A">
        <w:rPr>
          <w:rFonts w:ascii="Baskerville" w:hAnsi="Baskerville" w:cs="Baskerville"/>
          <w:b/>
        </w:rPr>
        <w:tab/>
      </w:r>
      <w:r w:rsidRPr="00E0613A">
        <w:rPr>
          <w:rFonts w:ascii="Baskerville" w:hAnsi="Baskerville" w:cs="Baskerville"/>
          <w:b/>
        </w:rPr>
        <w:tab/>
        <w:t>F.  Circumcision</w:t>
      </w:r>
    </w:p>
    <w:p w14:paraId="7DC4B859" w14:textId="77777777" w:rsidR="00957C7B" w:rsidRPr="00E0613A" w:rsidRDefault="00957C7B" w:rsidP="00957C7B">
      <w:pPr>
        <w:rPr>
          <w:rFonts w:ascii="Baskerville" w:hAnsi="Baskerville" w:cs="Baskerville"/>
        </w:rPr>
      </w:pPr>
    </w:p>
    <w:p w14:paraId="7EE13CFE" w14:textId="3321D3CC" w:rsidR="00957C7B" w:rsidRPr="00E0613A" w:rsidRDefault="00CC43A9" w:rsidP="00957C7B">
      <w:pPr>
        <w:rPr>
          <w:rFonts w:ascii="Baskerville" w:hAnsi="Baskerville" w:cs="Baskerville"/>
        </w:rPr>
      </w:pPr>
      <w:r>
        <w:rPr>
          <w:rFonts w:ascii="Baskerville" w:hAnsi="Baskerville" w:cs="Baskerville"/>
        </w:rPr>
        <w:t>2</w:t>
      </w:r>
      <w:r w:rsidR="00957C7B" w:rsidRPr="00E0613A">
        <w:rPr>
          <w:rFonts w:ascii="Baskerville" w:hAnsi="Baskerville" w:cs="Baskerville"/>
        </w:rPr>
        <w:t>8</w:t>
      </w:r>
      <w:proofErr w:type="gramStart"/>
      <w:r w:rsidR="00957C7B" w:rsidRPr="00E0613A">
        <w:rPr>
          <w:rFonts w:ascii="Baskerville" w:hAnsi="Baskerville" w:cs="Baskerville"/>
        </w:rPr>
        <w:t>._</w:t>
      </w:r>
      <w:proofErr w:type="gramEnd"/>
      <w:r w:rsidR="00957C7B" w:rsidRPr="00E0613A">
        <w:rPr>
          <w:rFonts w:ascii="Baskerville" w:hAnsi="Baskerville" w:cs="Baskerville"/>
        </w:rPr>
        <w:t xml:space="preserve">____ </w:t>
      </w:r>
      <w:r>
        <w:rPr>
          <w:rFonts w:ascii="Baskerville" w:hAnsi="Baskerville" w:cs="Baskerville"/>
        </w:rPr>
        <w:t>Having to few or poor swimming sperm leading to an inability to achieve pregnancy</w:t>
      </w:r>
    </w:p>
    <w:p w14:paraId="21EDD67C" w14:textId="77777777" w:rsidR="00957C7B" w:rsidRPr="00E0613A" w:rsidRDefault="00957C7B" w:rsidP="00957C7B">
      <w:pPr>
        <w:rPr>
          <w:rFonts w:ascii="Baskerville" w:hAnsi="Baskerville" w:cs="Baskerville"/>
        </w:rPr>
      </w:pPr>
    </w:p>
    <w:p w14:paraId="3C4A106A" w14:textId="527551FA" w:rsidR="00957C7B" w:rsidRPr="00E0613A" w:rsidRDefault="00CC43A9" w:rsidP="00957C7B">
      <w:pPr>
        <w:ind w:right="-378"/>
        <w:rPr>
          <w:rFonts w:ascii="Baskerville" w:hAnsi="Baskerville" w:cs="Baskerville"/>
        </w:rPr>
      </w:pPr>
      <w:r>
        <w:rPr>
          <w:rFonts w:ascii="Baskerville" w:hAnsi="Baskerville" w:cs="Baskerville"/>
        </w:rPr>
        <w:t>2</w:t>
      </w:r>
      <w:r w:rsidR="00957C7B" w:rsidRPr="00E0613A">
        <w:rPr>
          <w:rFonts w:ascii="Baskerville" w:hAnsi="Baskerville" w:cs="Baskerville"/>
        </w:rPr>
        <w:t>9</w:t>
      </w:r>
      <w:proofErr w:type="gramStart"/>
      <w:r w:rsidR="00957C7B" w:rsidRPr="00E0613A">
        <w:rPr>
          <w:rFonts w:ascii="Baskerville" w:hAnsi="Baskerville" w:cs="Baskerville"/>
        </w:rPr>
        <w:t>._</w:t>
      </w:r>
      <w:proofErr w:type="gramEnd"/>
      <w:r w:rsidR="00957C7B" w:rsidRPr="00E0613A">
        <w:rPr>
          <w:rFonts w:ascii="Baskerville" w:hAnsi="Baskerville" w:cs="Baskerville"/>
        </w:rPr>
        <w:t>____ Inflammation of the site w</w:t>
      </w:r>
      <w:r>
        <w:rPr>
          <w:rFonts w:ascii="Baskerville" w:hAnsi="Baskerville" w:cs="Baskerville"/>
        </w:rPr>
        <w:t>here sperm mature.             3</w:t>
      </w:r>
      <w:r w:rsidR="00957C7B" w:rsidRPr="00E0613A">
        <w:rPr>
          <w:rFonts w:ascii="Baskerville" w:hAnsi="Baskerville" w:cs="Baskerville"/>
        </w:rPr>
        <w:t>0</w:t>
      </w:r>
      <w:proofErr w:type="gramStart"/>
      <w:r w:rsidR="00957C7B" w:rsidRPr="00E0613A">
        <w:rPr>
          <w:rFonts w:ascii="Baskerville" w:hAnsi="Baskerville" w:cs="Baskerville"/>
        </w:rPr>
        <w:t>._</w:t>
      </w:r>
      <w:proofErr w:type="gramEnd"/>
      <w:r w:rsidR="00957C7B" w:rsidRPr="00E0613A">
        <w:rPr>
          <w:rFonts w:ascii="Baskerville" w:hAnsi="Baskerville" w:cs="Baskerville"/>
        </w:rPr>
        <w:t>____ Surgical removal of the foreskin.</w:t>
      </w:r>
    </w:p>
    <w:p w14:paraId="00648349" w14:textId="77777777" w:rsidR="00957C7B" w:rsidRPr="00E0613A" w:rsidRDefault="00957C7B" w:rsidP="00957C7B">
      <w:pPr>
        <w:rPr>
          <w:rFonts w:ascii="Baskerville" w:hAnsi="Baskerville" w:cs="Baskerville"/>
        </w:rPr>
      </w:pPr>
    </w:p>
    <w:p w14:paraId="2B0D33A7" w14:textId="411C6CB3" w:rsidR="00957C7B" w:rsidRPr="00E0613A" w:rsidRDefault="00CC43A9" w:rsidP="00957C7B">
      <w:pPr>
        <w:rPr>
          <w:rFonts w:ascii="Baskerville" w:hAnsi="Baskerville" w:cs="Baskerville"/>
        </w:rPr>
      </w:pPr>
      <w:r>
        <w:rPr>
          <w:rFonts w:ascii="Baskerville" w:hAnsi="Baskerville" w:cs="Baskerville"/>
        </w:rPr>
        <w:t>3</w:t>
      </w:r>
      <w:r w:rsidR="00957C7B" w:rsidRPr="00E0613A">
        <w:rPr>
          <w:rFonts w:ascii="Baskerville" w:hAnsi="Baskerville" w:cs="Baskerville"/>
        </w:rPr>
        <w:t>1</w:t>
      </w:r>
      <w:proofErr w:type="gramStart"/>
      <w:r w:rsidR="00957C7B" w:rsidRPr="00E0613A">
        <w:rPr>
          <w:rFonts w:ascii="Baskerville" w:hAnsi="Baskerville" w:cs="Baskerville"/>
        </w:rPr>
        <w:t>._</w:t>
      </w:r>
      <w:proofErr w:type="gramEnd"/>
      <w:r w:rsidR="00957C7B" w:rsidRPr="00E0613A">
        <w:rPr>
          <w:rFonts w:ascii="Baskerville" w:hAnsi="Baskerville" w:cs="Baskerville"/>
        </w:rPr>
        <w:t>____ Twisting of the testicle on the spermatic cord potentially cutting off blood supply.</w:t>
      </w:r>
    </w:p>
    <w:p w14:paraId="348366FC" w14:textId="77777777" w:rsidR="00957C7B" w:rsidRPr="00E0613A" w:rsidRDefault="00957C7B" w:rsidP="00957C7B">
      <w:pPr>
        <w:rPr>
          <w:rFonts w:ascii="Baskerville" w:hAnsi="Baskerville" w:cs="Baskerville"/>
        </w:rPr>
      </w:pPr>
    </w:p>
    <w:p w14:paraId="3012A731" w14:textId="0CBECC38" w:rsidR="00957C7B" w:rsidRPr="00E0613A" w:rsidRDefault="00CC43A9" w:rsidP="00957C7B">
      <w:pPr>
        <w:rPr>
          <w:rFonts w:ascii="Baskerville" w:hAnsi="Baskerville" w:cs="Baskerville"/>
        </w:rPr>
      </w:pPr>
      <w:r>
        <w:rPr>
          <w:rFonts w:ascii="Baskerville" w:hAnsi="Baskerville" w:cs="Baskerville"/>
        </w:rPr>
        <w:t>3</w:t>
      </w:r>
      <w:r w:rsidR="00957C7B" w:rsidRPr="00E0613A">
        <w:rPr>
          <w:rFonts w:ascii="Baskerville" w:hAnsi="Baskerville" w:cs="Baskerville"/>
        </w:rPr>
        <w:t>2</w:t>
      </w:r>
      <w:proofErr w:type="gramStart"/>
      <w:r w:rsidR="00957C7B" w:rsidRPr="00E0613A">
        <w:rPr>
          <w:rFonts w:ascii="Baskerville" w:hAnsi="Baskerville" w:cs="Baskerville"/>
        </w:rPr>
        <w:t>._</w:t>
      </w:r>
      <w:proofErr w:type="gramEnd"/>
      <w:r w:rsidR="00957C7B" w:rsidRPr="00E0613A">
        <w:rPr>
          <w:rFonts w:ascii="Baskerville" w:hAnsi="Baskerville" w:cs="Baskerville"/>
        </w:rPr>
        <w:t>____ Bulging of intestines through weak area in the abdominal wall.</w:t>
      </w:r>
    </w:p>
    <w:p w14:paraId="56A4CDE1" w14:textId="77777777" w:rsidR="00957C7B" w:rsidRPr="00E0613A" w:rsidRDefault="00957C7B" w:rsidP="00957C7B">
      <w:pPr>
        <w:rPr>
          <w:rFonts w:ascii="Baskerville" w:hAnsi="Baskerville" w:cs="Baskerville"/>
        </w:rPr>
      </w:pPr>
    </w:p>
    <w:p w14:paraId="0B7B0ABB" w14:textId="2564D411" w:rsidR="00957C7B" w:rsidRPr="00E0613A" w:rsidRDefault="00CC43A9" w:rsidP="00957C7B">
      <w:pPr>
        <w:rPr>
          <w:rFonts w:ascii="Baskerville" w:hAnsi="Baskerville" w:cs="Baskerville"/>
        </w:rPr>
      </w:pPr>
      <w:r>
        <w:rPr>
          <w:rFonts w:ascii="Baskerville" w:hAnsi="Baskerville" w:cs="Baskerville"/>
        </w:rPr>
        <w:t>3</w:t>
      </w:r>
      <w:r w:rsidR="00957C7B" w:rsidRPr="00E0613A">
        <w:rPr>
          <w:rFonts w:ascii="Baskerville" w:hAnsi="Baskerville" w:cs="Baskerville"/>
        </w:rPr>
        <w:t>3</w:t>
      </w:r>
      <w:proofErr w:type="gramStart"/>
      <w:r w:rsidR="00957C7B" w:rsidRPr="00E0613A">
        <w:rPr>
          <w:rFonts w:ascii="Baskerville" w:hAnsi="Baskerville" w:cs="Baskerville"/>
        </w:rPr>
        <w:t>._</w:t>
      </w:r>
      <w:proofErr w:type="gramEnd"/>
      <w:r w:rsidR="00957C7B" w:rsidRPr="00E0613A">
        <w:rPr>
          <w:rFonts w:ascii="Baskerville" w:hAnsi="Baskerville" w:cs="Baskerville"/>
        </w:rPr>
        <w:t xml:space="preserve">____ Abnormal division of cells in the </w:t>
      </w:r>
      <w:r>
        <w:rPr>
          <w:rFonts w:ascii="Baskerville" w:hAnsi="Baskerville" w:cs="Baskerville"/>
        </w:rPr>
        <w:t>testicle, common in men ages 15-34</w:t>
      </w:r>
    </w:p>
    <w:p w14:paraId="0A57612F" w14:textId="77777777" w:rsidR="00957C7B" w:rsidRPr="00E0613A" w:rsidRDefault="00957C7B" w:rsidP="00957C7B">
      <w:pPr>
        <w:rPr>
          <w:rFonts w:ascii="Baskerville" w:hAnsi="Baskerville" w:cs="Baskerville"/>
          <w:b/>
        </w:rPr>
      </w:pPr>
    </w:p>
    <w:p w14:paraId="5537F2DB" w14:textId="77777777" w:rsidR="00957C7B" w:rsidRPr="00E0613A" w:rsidRDefault="00957C7B" w:rsidP="00957C7B">
      <w:pPr>
        <w:ind w:right="-594"/>
        <w:rPr>
          <w:rFonts w:ascii="Baskerville" w:hAnsi="Baskerville" w:cs="Baskerville"/>
          <w:b/>
        </w:rPr>
      </w:pPr>
      <w:proofErr w:type="gramStart"/>
      <w:r w:rsidRPr="00E0613A">
        <w:rPr>
          <w:rFonts w:ascii="Baskerville" w:hAnsi="Baskerville" w:cs="Baskerville"/>
          <w:b/>
        </w:rPr>
        <w:t>A. Toxic Shock Syndrome</w:t>
      </w:r>
      <w:proofErr w:type="gramEnd"/>
      <w:r w:rsidRPr="00E0613A">
        <w:rPr>
          <w:rFonts w:ascii="Baskerville" w:hAnsi="Baskerville" w:cs="Baskerville"/>
          <w:b/>
        </w:rPr>
        <w:tab/>
      </w:r>
      <w:r w:rsidRPr="00E0613A">
        <w:rPr>
          <w:rFonts w:ascii="Baskerville" w:hAnsi="Baskerville" w:cs="Baskerville"/>
          <w:b/>
        </w:rPr>
        <w:tab/>
        <w:t>B. Ectopic Pregnancy</w:t>
      </w:r>
      <w:r w:rsidRPr="00E0613A">
        <w:rPr>
          <w:rFonts w:ascii="Baskerville" w:hAnsi="Baskerville" w:cs="Baskerville"/>
          <w:b/>
        </w:rPr>
        <w:tab/>
        <w:t>C. Polycystic Ovarian Syndrome</w:t>
      </w:r>
    </w:p>
    <w:p w14:paraId="5E6CB0E5" w14:textId="77777777" w:rsidR="00957C7B" w:rsidRPr="00E0613A" w:rsidRDefault="00957C7B" w:rsidP="00957C7B">
      <w:pPr>
        <w:rPr>
          <w:rFonts w:ascii="Baskerville" w:hAnsi="Baskerville" w:cs="Baskerville"/>
          <w:b/>
        </w:rPr>
      </w:pPr>
      <w:r w:rsidRPr="00E0613A">
        <w:rPr>
          <w:rFonts w:ascii="Baskerville" w:hAnsi="Baskerville" w:cs="Baskerville"/>
          <w:b/>
        </w:rPr>
        <w:t xml:space="preserve">D. Urinary Tract Infection </w:t>
      </w:r>
      <w:r w:rsidRPr="00E0613A">
        <w:rPr>
          <w:rFonts w:ascii="Baskerville" w:hAnsi="Baskerville" w:cs="Baskerville"/>
          <w:b/>
        </w:rPr>
        <w:tab/>
        <w:t xml:space="preserve"> </w:t>
      </w:r>
      <w:r w:rsidRPr="00E0613A">
        <w:rPr>
          <w:rFonts w:ascii="Baskerville" w:hAnsi="Baskerville" w:cs="Baskerville"/>
          <w:b/>
        </w:rPr>
        <w:tab/>
        <w:t>E. Cervical Cancer</w:t>
      </w:r>
      <w:r w:rsidRPr="00E0613A">
        <w:rPr>
          <w:rFonts w:ascii="Baskerville" w:hAnsi="Baskerville" w:cs="Baskerville"/>
          <w:b/>
        </w:rPr>
        <w:tab/>
      </w:r>
      <w:r w:rsidRPr="00E0613A">
        <w:rPr>
          <w:rFonts w:ascii="Baskerville" w:hAnsi="Baskerville" w:cs="Baskerville"/>
          <w:b/>
        </w:rPr>
        <w:tab/>
        <w:t>F. Endometriosis</w:t>
      </w:r>
    </w:p>
    <w:p w14:paraId="0ACB2C44" w14:textId="77777777" w:rsidR="00957C7B" w:rsidRPr="00E0613A" w:rsidRDefault="00957C7B" w:rsidP="00957C7B">
      <w:pPr>
        <w:rPr>
          <w:rFonts w:ascii="Baskerville" w:hAnsi="Baskerville" w:cs="Baskerville"/>
          <w:b/>
        </w:rPr>
      </w:pPr>
    </w:p>
    <w:p w14:paraId="2F6DF5D6" w14:textId="2EF9C9D6" w:rsidR="00957C7B" w:rsidRPr="00E0613A" w:rsidRDefault="00CC43A9" w:rsidP="00957C7B">
      <w:pPr>
        <w:rPr>
          <w:rFonts w:ascii="Baskerville" w:eastAsia="Times New Roman" w:hAnsi="Baskerville" w:cs="Baskerville"/>
          <w:szCs w:val="24"/>
          <w:lang w:eastAsia="ar-SA"/>
        </w:rPr>
      </w:pPr>
      <w:r>
        <w:rPr>
          <w:rFonts w:ascii="Baskerville" w:hAnsi="Baskerville" w:cs="Baskerville"/>
        </w:rPr>
        <w:t>3</w:t>
      </w:r>
      <w:r w:rsidR="00957C7B" w:rsidRPr="00E0613A">
        <w:rPr>
          <w:rFonts w:ascii="Baskerville" w:hAnsi="Baskerville" w:cs="Baskerville"/>
        </w:rPr>
        <w:t>4</w:t>
      </w:r>
      <w:proofErr w:type="gramStart"/>
      <w:r w:rsidR="00957C7B" w:rsidRPr="00E0613A">
        <w:rPr>
          <w:rFonts w:ascii="Baskerville" w:hAnsi="Baskerville" w:cs="Baskerville"/>
        </w:rPr>
        <w:t>._</w:t>
      </w:r>
      <w:proofErr w:type="gramEnd"/>
      <w:r w:rsidR="00957C7B" w:rsidRPr="00E0613A">
        <w:rPr>
          <w:rFonts w:ascii="Baskerville" w:hAnsi="Baskerville" w:cs="Baskerville"/>
        </w:rPr>
        <w:t>____ Bacterial infection of the urethra, bladder, ureters, or kidneys</w:t>
      </w:r>
    </w:p>
    <w:p w14:paraId="287CD102" w14:textId="77777777" w:rsidR="00957C7B" w:rsidRPr="00E0613A" w:rsidRDefault="00957C7B" w:rsidP="00957C7B">
      <w:pPr>
        <w:rPr>
          <w:rFonts w:ascii="Baskerville" w:hAnsi="Baskerville" w:cs="Baskerville"/>
        </w:rPr>
      </w:pPr>
    </w:p>
    <w:p w14:paraId="576B1164" w14:textId="66E8E0A9" w:rsidR="00957C7B" w:rsidRPr="00E0613A" w:rsidRDefault="00CC43A9" w:rsidP="00957C7B">
      <w:pPr>
        <w:rPr>
          <w:rFonts w:ascii="Baskerville" w:hAnsi="Baskerville" w:cs="Baskerville"/>
        </w:rPr>
      </w:pPr>
      <w:r>
        <w:rPr>
          <w:rFonts w:ascii="Baskerville" w:hAnsi="Baskerville" w:cs="Baskerville"/>
        </w:rPr>
        <w:t>3</w:t>
      </w:r>
      <w:r w:rsidR="00957C7B" w:rsidRPr="00E0613A">
        <w:rPr>
          <w:rFonts w:ascii="Baskerville" w:hAnsi="Baskerville" w:cs="Baskerville"/>
        </w:rPr>
        <w:t>5</w:t>
      </w:r>
      <w:proofErr w:type="gramStart"/>
      <w:r w:rsidR="00957C7B" w:rsidRPr="00E0613A">
        <w:rPr>
          <w:rFonts w:ascii="Baskerville" w:hAnsi="Baskerville" w:cs="Baskerville"/>
        </w:rPr>
        <w:t>._</w:t>
      </w:r>
      <w:proofErr w:type="gramEnd"/>
      <w:r w:rsidR="00957C7B" w:rsidRPr="00E0613A">
        <w:rPr>
          <w:rFonts w:ascii="Baskerville" w:hAnsi="Baskerville" w:cs="Baskerville"/>
        </w:rPr>
        <w:t>____ Pregnancy that occurs outside the uterus, typically in the fallopian tube</w:t>
      </w:r>
    </w:p>
    <w:p w14:paraId="41871719" w14:textId="77777777" w:rsidR="00957C7B" w:rsidRPr="00E0613A" w:rsidRDefault="00957C7B" w:rsidP="00957C7B">
      <w:pPr>
        <w:rPr>
          <w:rFonts w:ascii="Baskerville" w:hAnsi="Baskerville" w:cs="Baskerville"/>
        </w:rPr>
      </w:pPr>
    </w:p>
    <w:p w14:paraId="768DF7E4" w14:textId="02AB057B" w:rsidR="00957C7B" w:rsidRPr="00E0613A" w:rsidRDefault="00CC43A9" w:rsidP="00957C7B">
      <w:pPr>
        <w:rPr>
          <w:rFonts w:ascii="Baskerville" w:hAnsi="Baskerville" w:cs="Baskerville"/>
        </w:rPr>
      </w:pPr>
      <w:r>
        <w:rPr>
          <w:rFonts w:ascii="Baskerville" w:hAnsi="Baskerville" w:cs="Baskerville"/>
        </w:rPr>
        <w:t>3</w:t>
      </w:r>
      <w:r w:rsidR="00957C7B" w:rsidRPr="00E0613A">
        <w:rPr>
          <w:rFonts w:ascii="Baskerville" w:hAnsi="Baskerville" w:cs="Baskerville"/>
        </w:rPr>
        <w:t>6</w:t>
      </w:r>
      <w:proofErr w:type="gramStart"/>
      <w:r w:rsidR="00957C7B" w:rsidRPr="00E0613A">
        <w:rPr>
          <w:rFonts w:ascii="Baskerville" w:hAnsi="Baskerville" w:cs="Baskerville"/>
        </w:rPr>
        <w:t>._</w:t>
      </w:r>
      <w:proofErr w:type="gramEnd"/>
      <w:r w:rsidR="00957C7B" w:rsidRPr="00E0613A">
        <w:rPr>
          <w:rFonts w:ascii="Baskerville" w:hAnsi="Baskerville" w:cs="Baskerville"/>
        </w:rPr>
        <w:t xml:space="preserve">____ Growth of staph bacteria in vaginal canal resulting in rash, dizziness and potentially </w:t>
      </w:r>
    </w:p>
    <w:p w14:paraId="3F6BCF8D" w14:textId="77777777" w:rsidR="00957C7B" w:rsidRPr="00E0613A" w:rsidRDefault="00957C7B" w:rsidP="00957C7B">
      <w:pPr>
        <w:ind w:left="720" w:firstLine="720"/>
        <w:rPr>
          <w:rFonts w:ascii="Baskerville" w:eastAsia="Times New Roman" w:hAnsi="Baskerville" w:cs="Baskerville"/>
          <w:szCs w:val="24"/>
          <w:lang w:eastAsia="ar-SA"/>
        </w:rPr>
      </w:pPr>
      <w:proofErr w:type="gramStart"/>
      <w:r w:rsidRPr="00E0613A">
        <w:rPr>
          <w:rFonts w:ascii="Baskerville" w:eastAsia="Times New Roman" w:hAnsi="Baskerville" w:cs="Baskerville"/>
          <w:szCs w:val="24"/>
          <w:lang w:eastAsia="ar-SA"/>
        </w:rPr>
        <w:t>life</w:t>
      </w:r>
      <w:proofErr w:type="gramEnd"/>
      <w:r w:rsidRPr="00E0613A">
        <w:rPr>
          <w:rFonts w:ascii="Baskerville" w:eastAsia="Times New Roman" w:hAnsi="Baskerville" w:cs="Baskerville"/>
          <w:szCs w:val="24"/>
          <w:lang w:eastAsia="ar-SA"/>
        </w:rPr>
        <w:t xml:space="preserve"> threatening condition; usually due to tampon use</w:t>
      </w:r>
    </w:p>
    <w:p w14:paraId="26063974" w14:textId="77777777" w:rsidR="00957C7B" w:rsidRPr="00E0613A" w:rsidRDefault="00957C7B" w:rsidP="00957C7B">
      <w:pPr>
        <w:rPr>
          <w:rFonts w:ascii="Baskerville" w:hAnsi="Baskerville" w:cs="Baskerville"/>
        </w:rPr>
      </w:pPr>
    </w:p>
    <w:p w14:paraId="57D6D9D3" w14:textId="2C6026CF" w:rsidR="00957C7B" w:rsidRPr="00E0613A" w:rsidRDefault="00CC43A9" w:rsidP="00957C7B">
      <w:pPr>
        <w:rPr>
          <w:rFonts w:ascii="Baskerville" w:hAnsi="Baskerville" w:cs="Baskerville"/>
        </w:rPr>
      </w:pPr>
      <w:r>
        <w:rPr>
          <w:rFonts w:ascii="Baskerville" w:hAnsi="Baskerville" w:cs="Baskerville"/>
        </w:rPr>
        <w:t>3</w:t>
      </w:r>
      <w:r w:rsidR="00957C7B" w:rsidRPr="00E0613A">
        <w:rPr>
          <w:rFonts w:ascii="Baskerville" w:hAnsi="Baskerville" w:cs="Baskerville"/>
        </w:rPr>
        <w:t>7</w:t>
      </w:r>
      <w:proofErr w:type="gramStart"/>
      <w:r w:rsidR="00957C7B" w:rsidRPr="00E0613A">
        <w:rPr>
          <w:rFonts w:ascii="Baskerville" w:hAnsi="Baskerville" w:cs="Baskerville"/>
        </w:rPr>
        <w:t>._</w:t>
      </w:r>
      <w:proofErr w:type="gramEnd"/>
      <w:r w:rsidR="00957C7B" w:rsidRPr="00E0613A">
        <w:rPr>
          <w:rFonts w:ascii="Baskerville" w:hAnsi="Baskerville" w:cs="Baskerville"/>
        </w:rPr>
        <w:t>___ Growth of endometrial tissue outside the lining of the uterus, very painful</w:t>
      </w:r>
    </w:p>
    <w:p w14:paraId="686F66D1" w14:textId="77777777" w:rsidR="00957C7B" w:rsidRPr="00E0613A" w:rsidRDefault="00957C7B" w:rsidP="00957C7B">
      <w:pPr>
        <w:rPr>
          <w:rFonts w:ascii="Baskerville" w:hAnsi="Baskerville" w:cs="Baskerville"/>
        </w:rPr>
      </w:pPr>
    </w:p>
    <w:p w14:paraId="14C840BC" w14:textId="28D27F42" w:rsidR="00957C7B" w:rsidRPr="00E0613A" w:rsidRDefault="00CC43A9" w:rsidP="00957C7B">
      <w:pPr>
        <w:rPr>
          <w:rFonts w:ascii="Baskerville" w:hAnsi="Baskerville" w:cs="Baskerville"/>
        </w:rPr>
      </w:pPr>
      <w:r>
        <w:rPr>
          <w:rFonts w:ascii="Baskerville" w:hAnsi="Baskerville" w:cs="Baskerville"/>
        </w:rPr>
        <w:t>3</w:t>
      </w:r>
      <w:r w:rsidR="00957C7B" w:rsidRPr="00E0613A">
        <w:rPr>
          <w:rFonts w:ascii="Baskerville" w:hAnsi="Baskerville" w:cs="Baskerville"/>
        </w:rPr>
        <w:t>8</w:t>
      </w:r>
      <w:proofErr w:type="gramStart"/>
      <w:r w:rsidR="00957C7B" w:rsidRPr="00E0613A">
        <w:rPr>
          <w:rFonts w:ascii="Baskerville" w:hAnsi="Baskerville" w:cs="Baskerville"/>
        </w:rPr>
        <w:t>._</w:t>
      </w:r>
      <w:proofErr w:type="gramEnd"/>
      <w:r w:rsidR="00957C7B" w:rsidRPr="00E0613A">
        <w:rPr>
          <w:rFonts w:ascii="Baskerville" w:hAnsi="Baskerville" w:cs="Baskerville"/>
        </w:rPr>
        <w:t>___ Detected with pap smear, usually onsets due to STI’s or early sexual intercourse.</w:t>
      </w:r>
    </w:p>
    <w:p w14:paraId="616839D9" w14:textId="77777777" w:rsidR="00957C7B" w:rsidRPr="00E0613A" w:rsidRDefault="00957C7B" w:rsidP="00957C7B">
      <w:pPr>
        <w:rPr>
          <w:rFonts w:ascii="Baskerville" w:hAnsi="Baskerville" w:cs="Baskerville"/>
        </w:rPr>
      </w:pPr>
    </w:p>
    <w:p w14:paraId="76801398" w14:textId="0504ABF4" w:rsidR="00957C7B" w:rsidRPr="00E0613A" w:rsidRDefault="00CC43A9" w:rsidP="00957C7B">
      <w:pPr>
        <w:rPr>
          <w:rFonts w:ascii="Baskerville" w:hAnsi="Baskerville" w:cs="Baskerville"/>
        </w:rPr>
      </w:pPr>
      <w:r>
        <w:rPr>
          <w:rFonts w:ascii="Baskerville" w:hAnsi="Baskerville" w:cs="Baskerville"/>
        </w:rPr>
        <w:t>3</w:t>
      </w:r>
      <w:r w:rsidR="00957C7B" w:rsidRPr="00E0613A">
        <w:rPr>
          <w:rFonts w:ascii="Baskerville" w:hAnsi="Baskerville" w:cs="Baskerville"/>
        </w:rPr>
        <w:t>9</w:t>
      </w:r>
      <w:proofErr w:type="gramStart"/>
      <w:r w:rsidR="00957C7B" w:rsidRPr="00E0613A">
        <w:rPr>
          <w:rFonts w:ascii="Baskerville" w:hAnsi="Baskerville" w:cs="Baskerville"/>
        </w:rPr>
        <w:t>._</w:t>
      </w:r>
      <w:proofErr w:type="gramEnd"/>
      <w:r w:rsidR="00957C7B" w:rsidRPr="00E0613A">
        <w:rPr>
          <w:rFonts w:ascii="Baskerville" w:hAnsi="Baskerville" w:cs="Baskerville"/>
        </w:rPr>
        <w:t>___ Increased amounts of male hormones/androgens, resulting in cysts growing on ovaries</w:t>
      </w:r>
    </w:p>
    <w:p w14:paraId="2A7C9F4A" w14:textId="77777777" w:rsidR="00957C7B" w:rsidRPr="00E0613A" w:rsidRDefault="00957C7B" w:rsidP="00957C7B">
      <w:pPr>
        <w:rPr>
          <w:rFonts w:ascii="Baskerville" w:hAnsi="Baskerville" w:cs="Baskerville"/>
          <w:b/>
        </w:rPr>
      </w:pPr>
    </w:p>
    <w:p w14:paraId="2151711A" w14:textId="6C505D9D" w:rsidR="00AB79E6" w:rsidRPr="00E0613A" w:rsidRDefault="00CC43A9" w:rsidP="00AB79E6">
      <w:pPr>
        <w:rPr>
          <w:rFonts w:ascii="Baskerville" w:hAnsi="Baskerville" w:cs="Baskerville"/>
          <w:sz w:val="22"/>
        </w:rPr>
      </w:pPr>
      <w:r>
        <w:rPr>
          <w:rFonts w:ascii="Baskerville" w:hAnsi="Baskerville" w:cs="Baskerville"/>
          <w:sz w:val="22"/>
        </w:rPr>
        <w:t>40-44</w:t>
      </w:r>
      <w:r w:rsidR="00AB79E6" w:rsidRPr="00E0613A">
        <w:rPr>
          <w:rFonts w:ascii="Baskerville" w:hAnsi="Baskerville" w:cs="Baskerville"/>
          <w:sz w:val="22"/>
        </w:rPr>
        <w:t xml:space="preserve">. </w:t>
      </w:r>
      <w:r>
        <w:rPr>
          <w:rFonts w:ascii="Baskerville" w:hAnsi="Baskerville" w:cs="Baskerville"/>
          <w:sz w:val="22"/>
        </w:rPr>
        <w:t>List the</w:t>
      </w:r>
      <w:r w:rsidR="00AB79E6" w:rsidRPr="00E0613A">
        <w:rPr>
          <w:rFonts w:ascii="Baskerville" w:hAnsi="Baskerville" w:cs="Baskerville"/>
          <w:sz w:val="22"/>
        </w:rPr>
        <w:t xml:space="preserve"> pathway of a sperm from production to release---fertilization of an egg---implantation in uterus.  Include ALL relevant terms.</w:t>
      </w:r>
    </w:p>
    <w:p w14:paraId="4C6CC7F0" w14:textId="77777777" w:rsidR="00AB79E6" w:rsidRDefault="00AB79E6" w:rsidP="00957C7B">
      <w:pPr>
        <w:rPr>
          <w:rFonts w:ascii="Baskerville" w:hAnsi="Baskerville" w:cs="Baskerville"/>
          <w:b/>
        </w:rPr>
      </w:pPr>
    </w:p>
    <w:p w14:paraId="043F25B2" w14:textId="77777777" w:rsidR="00AB79E6" w:rsidRDefault="00AB79E6" w:rsidP="00957C7B">
      <w:pPr>
        <w:rPr>
          <w:rFonts w:ascii="Baskerville" w:hAnsi="Baskerville" w:cs="Baskerville"/>
          <w:b/>
        </w:rPr>
      </w:pPr>
    </w:p>
    <w:p w14:paraId="0595D989" w14:textId="77777777" w:rsidR="00AB79E6" w:rsidRDefault="00AB79E6" w:rsidP="00957C7B">
      <w:pPr>
        <w:rPr>
          <w:rFonts w:ascii="Baskerville" w:hAnsi="Baskerville" w:cs="Baskerville"/>
          <w:b/>
        </w:rPr>
      </w:pPr>
    </w:p>
    <w:p w14:paraId="60C71544" w14:textId="77777777" w:rsidR="00AB79E6" w:rsidRDefault="00AB79E6" w:rsidP="00957C7B">
      <w:pPr>
        <w:rPr>
          <w:rFonts w:ascii="Baskerville" w:hAnsi="Baskerville" w:cs="Baskerville"/>
          <w:b/>
        </w:rPr>
      </w:pPr>
    </w:p>
    <w:p w14:paraId="5087A9E5" w14:textId="77777777" w:rsidR="00AB79E6" w:rsidRDefault="00AB79E6" w:rsidP="00957C7B">
      <w:pPr>
        <w:rPr>
          <w:rFonts w:ascii="Baskerville" w:hAnsi="Baskerville" w:cs="Baskerville"/>
          <w:b/>
        </w:rPr>
      </w:pPr>
    </w:p>
    <w:p w14:paraId="7F8D8802" w14:textId="77777777" w:rsidR="00AB79E6" w:rsidRDefault="00AB79E6" w:rsidP="00957C7B">
      <w:pPr>
        <w:rPr>
          <w:rFonts w:ascii="Baskerville" w:hAnsi="Baskerville" w:cs="Baskerville"/>
          <w:b/>
        </w:rPr>
      </w:pPr>
    </w:p>
    <w:p w14:paraId="73A7C26A" w14:textId="77777777" w:rsidR="00AB79E6" w:rsidRDefault="00AB79E6" w:rsidP="00957C7B">
      <w:pPr>
        <w:rPr>
          <w:rFonts w:ascii="Baskerville" w:hAnsi="Baskerville" w:cs="Baskerville"/>
          <w:b/>
        </w:rPr>
      </w:pPr>
    </w:p>
    <w:p w14:paraId="05DA48EF" w14:textId="77777777" w:rsidR="00AB79E6" w:rsidRDefault="00AB79E6" w:rsidP="00957C7B">
      <w:pPr>
        <w:rPr>
          <w:rFonts w:ascii="Baskerville" w:hAnsi="Baskerville" w:cs="Baskerville"/>
          <w:b/>
        </w:rPr>
      </w:pPr>
    </w:p>
    <w:p w14:paraId="222CA602" w14:textId="77777777" w:rsidR="00AB79E6" w:rsidRDefault="00AB79E6" w:rsidP="00957C7B">
      <w:pPr>
        <w:rPr>
          <w:rFonts w:ascii="Baskerville" w:hAnsi="Baskerville" w:cs="Baskerville"/>
          <w:b/>
        </w:rPr>
      </w:pPr>
    </w:p>
    <w:p w14:paraId="09F7911C" w14:textId="77777777" w:rsidR="00957C7B" w:rsidRPr="00E0613A" w:rsidRDefault="00957C7B" w:rsidP="00957C7B">
      <w:pPr>
        <w:rPr>
          <w:rFonts w:ascii="Baskerville" w:hAnsi="Baskerville" w:cs="Baskerville"/>
          <w:b/>
        </w:rPr>
      </w:pPr>
      <w:r w:rsidRPr="00E0613A">
        <w:rPr>
          <w:rFonts w:ascii="Baskerville" w:hAnsi="Baskerville" w:cs="Baskerville"/>
          <w:b/>
        </w:rPr>
        <w:t>A.  Follicular Stimulating Hormone</w:t>
      </w:r>
      <w:r w:rsidRPr="00E0613A">
        <w:rPr>
          <w:rFonts w:ascii="Baskerville" w:hAnsi="Baskerville" w:cs="Baskerville"/>
          <w:b/>
        </w:rPr>
        <w:tab/>
      </w:r>
      <w:r w:rsidRPr="00E0613A">
        <w:rPr>
          <w:rFonts w:ascii="Baskerville" w:hAnsi="Baskerville" w:cs="Baskerville"/>
          <w:b/>
        </w:rPr>
        <w:tab/>
        <w:t>B.  Follicle</w:t>
      </w:r>
      <w:r w:rsidRPr="00E0613A">
        <w:rPr>
          <w:rFonts w:ascii="Baskerville" w:hAnsi="Baskerville" w:cs="Baskerville"/>
          <w:b/>
        </w:rPr>
        <w:tab/>
      </w:r>
      <w:r w:rsidRPr="00E0613A">
        <w:rPr>
          <w:rFonts w:ascii="Baskerville" w:hAnsi="Baskerville" w:cs="Baskerville"/>
          <w:b/>
        </w:rPr>
        <w:tab/>
        <w:t>C.  Menstruation</w:t>
      </w:r>
    </w:p>
    <w:p w14:paraId="39F424A4" w14:textId="158A7929" w:rsidR="00957C7B" w:rsidRPr="00E0613A" w:rsidRDefault="00957C7B" w:rsidP="00957C7B">
      <w:pPr>
        <w:rPr>
          <w:rFonts w:ascii="Baskerville" w:hAnsi="Baskerville" w:cs="Baskerville"/>
          <w:b/>
        </w:rPr>
      </w:pPr>
      <w:r>
        <w:rPr>
          <w:rFonts w:ascii="Baskerville" w:hAnsi="Baskerville" w:cs="Baskerville"/>
          <w:b/>
        </w:rPr>
        <w:t>D.  Ovulation</w:t>
      </w:r>
      <w:r>
        <w:rPr>
          <w:rFonts w:ascii="Baskerville" w:hAnsi="Baskerville" w:cs="Baskerville"/>
          <w:b/>
        </w:rPr>
        <w:tab/>
      </w:r>
      <w:r>
        <w:rPr>
          <w:rFonts w:ascii="Baskerville" w:hAnsi="Baskerville" w:cs="Baskerville"/>
          <w:b/>
        </w:rPr>
        <w:tab/>
      </w:r>
      <w:r>
        <w:rPr>
          <w:rFonts w:ascii="Baskerville" w:hAnsi="Baskerville" w:cs="Baskerville"/>
          <w:b/>
        </w:rPr>
        <w:tab/>
      </w:r>
      <w:r>
        <w:rPr>
          <w:rFonts w:ascii="Baskerville" w:hAnsi="Baskerville" w:cs="Baskerville"/>
          <w:b/>
        </w:rPr>
        <w:tab/>
      </w:r>
      <w:r>
        <w:rPr>
          <w:rFonts w:ascii="Baskerville" w:hAnsi="Baskerville" w:cs="Baskerville"/>
          <w:b/>
        </w:rPr>
        <w:tab/>
      </w:r>
      <w:r w:rsidRPr="00E0613A">
        <w:rPr>
          <w:rFonts w:ascii="Baskerville" w:hAnsi="Baskerville" w:cs="Baskerville"/>
          <w:b/>
        </w:rPr>
        <w:t>E.  Luteinizing Hormone</w:t>
      </w:r>
    </w:p>
    <w:p w14:paraId="0574EF85" w14:textId="77777777" w:rsidR="00AB79E6" w:rsidRDefault="00AB79E6" w:rsidP="00957C7B">
      <w:pPr>
        <w:rPr>
          <w:rFonts w:ascii="Baskerville" w:hAnsi="Baskerville" w:cs="Baskerville"/>
        </w:rPr>
      </w:pPr>
    </w:p>
    <w:p w14:paraId="662E889C" w14:textId="77777777" w:rsidR="00957C7B" w:rsidRPr="00E0613A" w:rsidRDefault="00957C7B" w:rsidP="00957C7B">
      <w:pPr>
        <w:rPr>
          <w:rFonts w:ascii="Baskerville" w:hAnsi="Baskerville" w:cs="Baskerville"/>
        </w:rPr>
      </w:pPr>
      <w:r w:rsidRPr="00E0613A">
        <w:rPr>
          <w:rFonts w:ascii="Baskerville" w:hAnsi="Baskerville" w:cs="Baskerville"/>
        </w:rPr>
        <w:t>45____________ The release of an egg from the ovary</w:t>
      </w:r>
    </w:p>
    <w:p w14:paraId="223BAB21" w14:textId="77777777" w:rsidR="00957C7B" w:rsidRPr="00E0613A" w:rsidRDefault="00957C7B" w:rsidP="00957C7B">
      <w:pPr>
        <w:rPr>
          <w:rFonts w:ascii="Baskerville" w:hAnsi="Baskerville" w:cs="Baskerville"/>
        </w:rPr>
      </w:pPr>
    </w:p>
    <w:p w14:paraId="6620DE63" w14:textId="77777777" w:rsidR="00957C7B" w:rsidRPr="00E0613A" w:rsidRDefault="00957C7B" w:rsidP="00957C7B">
      <w:pPr>
        <w:rPr>
          <w:rFonts w:ascii="Baskerville" w:hAnsi="Baskerville" w:cs="Baskerville"/>
        </w:rPr>
      </w:pPr>
      <w:r w:rsidRPr="00E0613A">
        <w:rPr>
          <w:rFonts w:ascii="Baskerville" w:hAnsi="Baskerville" w:cs="Baskerville"/>
        </w:rPr>
        <w:t>46</w:t>
      </w:r>
      <w:proofErr w:type="gramStart"/>
      <w:r w:rsidRPr="00E0613A">
        <w:rPr>
          <w:rFonts w:ascii="Baskerville" w:hAnsi="Baskerville" w:cs="Baskerville"/>
        </w:rPr>
        <w:t>._</w:t>
      </w:r>
      <w:proofErr w:type="gramEnd"/>
      <w:r w:rsidRPr="00E0613A">
        <w:rPr>
          <w:rFonts w:ascii="Baskerville" w:hAnsi="Baskerville" w:cs="Baskerville"/>
        </w:rPr>
        <w:t>___________ The capsule that surrounds an egg while it is maturing in the ovary.</w:t>
      </w:r>
    </w:p>
    <w:p w14:paraId="16006E29" w14:textId="77777777" w:rsidR="00957C7B" w:rsidRPr="00E0613A" w:rsidRDefault="00957C7B" w:rsidP="00957C7B">
      <w:pPr>
        <w:rPr>
          <w:rFonts w:ascii="Baskerville" w:hAnsi="Baskerville" w:cs="Baskerville"/>
        </w:rPr>
      </w:pPr>
    </w:p>
    <w:p w14:paraId="298EC77B" w14:textId="77777777" w:rsidR="00957C7B" w:rsidRPr="00E0613A" w:rsidRDefault="00957C7B" w:rsidP="00957C7B">
      <w:pPr>
        <w:rPr>
          <w:rFonts w:ascii="Baskerville" w:hAnsi="Baskerville" w:cs="Baskerville"/>
        </w:rPr>
      </w:pPr>
      <w:r w:rsidRPr="00E0613A">
        <w:rPr>
          <w:rFonts w:ascii="Baskerville" w:hAnsi="Baskerville" w:cs="Baskerville"/>
        </w:rPr>
        <w:t>47</w:t>
      </w:r>
      <w:proofErr w:type="gramStart"/>
      <w:r w:rsidRPr="00E0613A">
        <w:rPr>
          <w:rFonts w:ascii="Baskerville" w:hAnsi="Baskerville" w:cs="Baskerville"/>
        </w:rPr>
        <w:t>._</w:t>
      </w:r>
      <w:proofErr w:type="gramEnd"/>
      <w:r w:rsidRPr="00E0613A">
        <w:rPr>
          <w:rFonts w:ascii="Baskerville" w:hAnsi="Baskerville" w:cs="Baskerville"/>
        </w:rPr>
        <w:t>___________ The shedding of blood and nutrients from the lining of the uterus.</w:t>
      </w:r>
    </w:p>
    <w:p w14:paraId="65877014" w14:textId="77777777" w:rsidR="00957C7B" w:rsidRPr="00E0613A" w:rsidRDefault="00957C7B" w:rsidP="00957C7B">
      <w:pPr>
        <w:rPr>
          <w:rFonts w:ascii="Baskerville" w:hAnsi="Baskerville" w:cs="Baskerville"/>
        </w:rPr>
      </w:pPr>
    </w:p>
    <w:p w14:paraId="1411A8CE" w14:textId="7C56E56B" w:rsidR="00957C7B" w:rsidRPr="00E0613A" w:rsidRDefault="00957C7B" w:rsidP="00957C7B">
      <w:pPr>
        <w:rPr>
          <w:rFonts w:ascii="Baskerville" w:hAnsi="Baskerville" w:cs="Baskerville"/>
        </w:rPr>
      </w:pPr>
      <w:r w:rsidRPr="00E0613A">
        <w:rPr>
          <w:rFonts w:ascii="Baskerville" w:hAnsi="Baskerville" w:cs="Baskerville"/>
        </w:rPr>
        <w:t>48</w:t>
      </w:r>
      <w:proofErr w:type="gramStart"/>
      <w:r w:rsidRPr="00E0613A">
        <w:rPr>
          <w:rFonts w:ascii="Baskerville" w:hAnsi="Baskerville" w:cs="Baskerville"/>
        </w:rPr>
        <w:t>._</w:t>
      </w:r>
      <w:proofErr w:type="gramEnd"/>
      <w:r w:rsidRPr="00E0613A">
        <w:rPr>
          <w:rFonts w:ascii="Baskerville" w:hAnsi="Baskerville" w:cs="Baskerville"/>
        </w:rPr>
        <w:t>___________ Causes several eggs in the ovaries to begin to mature.</w:t>
      </w:r>
    </w:p>
    <w:p w14:paraId="25E96283" w14:textId="77777777" w:rsidR="00AB79E6" w:rsidRDefault="00AB79E6" w:rsidP="00957C7B">
      <w:pPr>
        <w:rPr>
          <w:rFonts w:ascii="Baskerville" w:hAnsi="Baskerville" w:cs="Baskerville"/>
        </w:rPr>
      </w:pPr>
    </w:p>
    <w:p w14:paraId="14F0BB90" w14:textId="2CAC3DAC" w:rsidR="00957C7B" w:rsidRPr="00E0613A" w:rsidRDefault="00957C7B" w:rsidP="00957C7B">
      <w:pPr>
        <w:rPr>
          <w:rFonts w:ascii="Baskerville" w:hAnsi="Baskerville" w:cs="Baskerville"/>
          <w:sz w:val="22"/>
        </w:rPr>
      </w:pPr>
      <w:r w:rsidRPr="00E0613A">
        <w:rPr>
          <w:rFonts w:ascii="Baskerville" w:hAnsi="Baskerville" w:cs="Baskerville"/>
        </w:rPr>
        <w:t>49</w:t>
      </w:r>
      <w:proofErr w:type="gramStart"/>
      <w:r w:rsidRPr="00E0613A">
        <w:rPr>
          <w:rFonts w:ascii="Baskerville" w:hAnsi="Baskerville" w:cs="Baskerville"/>
        </w:rPr>
        <w:t>._</w:t>
      </w:r>
      <w:proofErr w:type="gramEnd"/>
      <w:r w:rsidRPr="00E0613A">
        <w:rPr>
          <w:rFonts w:ascii="Baskerville" w:hAnsi="Baskerville" w:cs="Baskerville"/>
        </w:rPr>
        <w:t>___________ Causes the egg to burst out of the follicle and travel into the fallopian tube.</w:t>
      </w:r>
    </w:p>
    <w:p w14:paraId="0D9F20C6" w14:textId="77777777" w:rsidR="00957C7B" w:rsidRPr="00E0613A" w:rsidRDefault="00957C7B" w:rsidP="00957C7B">
      <w:pPr>
        <w:rPr>
          <w:rFonts w:ascii="Baskerville" w:hAnsi="Baskerville" w:cs="Baskerville"/>
          <w:b/>
          <w:sz w:val="22"/>
        </w:rPr>
      </w:pPr>
    </w:p>
    <w:p w14:paraId="2CB90554" w14:textId="5C1A0209" w:rsidR="00957C7B" w:rsidRDefault="00AB79E6" w:rsidP="00957C7B">
      <w:pPr>
        <w:rPr>
          <w:rFonts w:ascii="Baskerville" w:hAnsi="Baskerville" w:cs="Baskerville"/>
          <w:b/>
          <w:sz w:val="22"/>
        </w:rPr>
      </w:pPr>
      <w:r>
        <w:rPr>
          <w:rFonts w:ascii="Baskerville" w:hAnsi="Baskerville" w:cs="Baskerville"/>
          <w:b/>
          <w:sz w:val="22"/>
        </w:rPr>
        <w:t>Please respond to each statement and indicate whether it is true or false, provide a justification!</w:t>
      </w:r>
    </w:p>
    <w:p w14:paraId="3967BF13" w14:textId="77777777" w:rsidR="00AB79E6" w:rsidRDefault="00AB79E6" w:rsidP="00957C7B">
      <w:pPr>
        <w:rPr>
          <w:rFonts w:ascii="Baskerville" w:hAnsi="Baskerville" w:cs="Baskerville"/>
          <w:b/>
          <w:sz w:val="22"/>
        </w:rPr>
      </w:pPr>
    </w:p>
    <w:p w14:paraId="6CCCEDB5" w14:textId="62244ED0" w:rsidR="00AB79E6" w:rsidRDefault="00CC43A9" w:rsidP="00957C7B">
      <w:pPr>
        <w:rPr>
          <w:rFonts w:ascii="Baskerville" w:hAnsi="Baskerville" w:cs="Baskerville"/>
          <w:sz w:val="22"/>
        </w:rPr>
      </w:pPr>
      <w:r>
        <w:rPr>
          <w:rFonts w:ascii="Baskerville" w:hAnsi="Baskerville" w:cs="Baskerville"/>
          <w:sz w:val="22"/>
        </w:rPr>
        <w:t xml:space="preserve">50. </w:t>
      </w:r>
      <w:r w:rsidR="00AB79E6">
        <w:rPr>
          <w:rFonts w:ascii="Baskerville" w:hAnsi="Baskerville" w:cs="Baskerville"/>
          <w:sz w:val="22"/>
        </w:rPr>
        <w:t>It is appropriate to leave a tampon in overnight.</w:t>
      </w:r>
    </w:p>
    <w:p w14:paraId="0CC81BD0" w14:textId="77777777" w:rsidR="00AB79E6" w:rsidRDefault="00AB79E6" w:rsidP="00957C7B">
      <w:pPr>
        <w:rPr>
          <w:rFonts w:ascii="Baskerville" w:hAnsi="Baskerville" w:cs="Baskerville"/>
          <w:sz w:val="22"/>
        </w:rPr>
      </w:pPr>
    </w:p>
    <w:p w14:paraId="67E7FE82" w14:textId="77777777" w:rsidR="00AB79E6" w:rsidRDefault="00AB79E6" w:rsidP="00957C7B">
      <w:pPr>
        <w:rPr>
          <w:rFonts w:ascii="Baskerville" w:hAnsi="Baskerville" w:cs="Baskerville"/>
          <w:sz w:val="22"/>
        </w:rPr>
      </w:pPr>
    </w:p>
    <w:p w14:paraId="4A1BB571" w14:textId="77777777" w:rsidR="00AB79E6" w:rsidRDefault="00AB79E6" w:rsidP="00957C7B">
      <w:pPr>
        <w:rPr>
          <w:rFonts w:ascii="Baskerville" w:hAnsi="Baskerville" w:cs="Baskerville"/>
          <w:sz w:val="22"/>
        </w:rPr>
      </w:pPr>
    </w:p>
    <w:p w14:paraId="240C7F54" w14:textId="25F0684B" w:rsidR="00AB79E6" w:rsidRDefault="00CC43A9" w:rsidP="00957C7B">
      <w:pPr>
        <w:rPr>
          <w:rFonts w:ascii="Baskerville" w:hAnsi="Baskerville" w:cs="Baskerville"/>
          <w:sz w:val="22"/>
        </w:rPr>
      </w:pPr>
      <w:r>
        <w:rPr>
          <w:rFonts w:ascii="Baskerville" w:hAnsi="Baskerville" w:cs="Baskerville"/>
          <w:sz w:val="22"/>
        </w:rPr>
        <w:t xml:space="preserve">51. </w:t>
      </w:r>
      <w:r w:rsidR="00AB79E6">
        <w:rPr>
          <w:rFonts w:ascii="Baskerville" w:hAnsi="Baskerville" w:cs="Baskerville"/>
          <w:sz w:val="22"/>
        </w:rPr>
        <w:t>There are days during the month when it is SAFE to have unprotected sex.</w:t>
      </w:r>
    </w:p>
    <w:p w14:paraId="01F4FEE4" w14:textId="77777777" w:rsidR="00AB79E6" w:rsidRDefault="00AB79E6" w:rsidP="00957C7B">
      <w:pPr>
        <w:rPr>
          <w:rFonts w:ascii="Baskerville" w:hAnsi="Baskerville" w:cs="Baskerville"/>
          <w:sz w:val="22"/>
        </w:rPr>
      </w:pPr>
    </w:p>
    <w:p w14:paraId="586253A0" w14:textId="77777777" w:rsidR="00AB79E6" w:rsidRDefault="00AB79E6" w:rsidP="00957C7B">
      <w:pPr>
        <w:rPr>
          <w:rFonts w:ascii="Baskerville" w:hAnsi="Baskerville" w:cs="Baskerville"/>
          <w:sz w:val="22"/>
        </w:rPr>
      </w:pPr>
    </w:p>
    <w:p w14:paraId="3B0A7C82" w14:textId="77777777" w:rsidR="00AB79E6" w:rsidRDefault="00AB79E6" w:rsidP="00957C7B">
      <w:pPr>
        <w:rPr>
          <w:rFonts w:ascii="Baskerville" w:hAnsi="Baskerville" w:cs="Baskerville"/>
          <w:sz w:val="22"/>
        </w:rPr>
      </w:pPr>
    </w:p>
    <w:p w14:paraId="1C575F92" w14:textId="77777777" w:rsidR="00AB79E6" w:rsidRDefault="00AB79E6" w:rsidP="00957C7B">
      <w:pPr>
        <w:rPr>
          <w:rFonts w:ascii="Baskerville" w:hAnsi="Baskerville" w:cs="Baskerville"/>
          <w:sz w:val="22"/>
        </w:rPr>
      </w:pPr>
    </w:p>
    <w:p w14:paraId="4F2F0228" w14:textId="77777777" w:rsidR="00AB79E6" w:rsidRDefault="00AB79E6" w:rsidP="00957C7B">
      <w:pPr>
        <w:rPr>
          <w:rFonts w:ascii="Baskerville" w:hAnsi="Baskerville" w:cs="Baskerville"/>
          <w:sz w:val="22"/>
        </w:rPr>
      </w:pPr>
    </w:p>
    <w:p w14:paraId="59729AFC" w14:textId="3C725F7D" w:rsidR="00AB79E6" w:rsidRDefault="00CC43A9" w:rsidP="00957C7B">
      <w:pPr>
        <w:rPr>
          <w:rFonts w:ascii="Baskerville" w:hAnsi="Baskerville" w:cs="Baskerville"/>
          <w:sz w:val="22"/>
        </w:rPr>
      </w:pPr>
      <w:r>
        <w:rPr>
          <w:rFonts w:ascii="Baskerville" w:hAnsi="Baskerville" w:cs="Baskerville"/>
          <w:sz w:val="22"/>
        </w:rPr>
        <w:t xml:space="preserve">52. </w:t>
      </w:r>
      <w:r w:rsidR="00194B6E">
        <w:rPr>
          <w:rFonts w:ascii="Baskerville" w:hAnsi="Baskerville" w:cs="Baskerville"/>
          <w:sz w:val="22"/>
        </w:rPr>
        <w:t xml:space="preserve">When a woman goes on a hormonal method of birth control, such as the pill, ring, or patch, she will STOP having her period, thus she cannot become pregnant. </w:t>
      </w:r>
    </w:p>
    <w:p w14:paraId="1D62C6B1" w14:textId="77777777" w:rsidR="00AB79E6" w:rsidRDefault="00AB79E6" w:rsidP="00957C7B">
      <w:pPr>
        <w:rPr>
          <w:rFonts w:ascii="Baskerville" w:hAnsi="Baskerville" w:cs="Baskerville"/>
          <w:sz w:val="22"/>
        </w:rPr>
      </w:pPr>
    </w:p>
    <w:p w14:paraId="089DD54A" w14:textId="77777777" w:rsidR="00AB79E6" w:rsidRDefault="00AB79E6" w:rsidP="00957C7B">
      <w:pPr>
        <w:rPr>
          <w:rFonts w:ascii="Baskerville" w:hAnsi="Baskerville" w:cs="Baskerville"/>
          <w:sz w:val="22"/>
        </w:rPr>
      </w:pPr>
    </w:p>
    <w:p w14:paraId="6A89BF31" w14:textId="77777777" w:rsidR="003F4811" w:rsidRDefault="003F4811" w:rsidP="00957C7B">
      <w:pPr>
        <w:rPr>
          <w:rFonts w:ascii="Baskerville" w:hAnsi="Baskerville" w:cs="Baskerville"/>
          <w:sz w:val="22"/>
        </w:rPr>
      </w:pPr>
    </w:p>
    <w:p w14:paraId="0E44DBD9" w14:textId="77777777" w:rsidR="00194B6E" w:rsidRDefault="00194B6E" w:rsidP="00957C7B">
      <w:pPr>
        <w:rPr>
          <w:rFonts w:ascii="Baskerville" w:hAnsi="Baskerville" w:cs="Baskerville"/>
          <w:sz w:val="22"/>
        </w:rPr>
      </w:pPr>
    </w:p>
    <w:p w14:paraId="4178A400" w14:textId="77777777" w:rsidR="003F4811" w:rsidRDefault="003F4811" w:rsidP="00957C7B">
      <w:pPr>
        <w:rPr>
          <w:rFonts w:ascii="Baskerville" w:hAnsi="Baskerville" w:cs="Baskerville"/>
          <w:sz w:val="22"/>
        </w:rPr>
      </w:pPr>
    </w:p>
    <w:p w14:paraId="4C386EBD" w14:textId="4D0A9D96" w:rsidR="003F4811" w:rsidRPr="003F4811" w:rsidRDefault="003F4811" w:rsidP="00957C7B">
      <w:pPr>
        <w:rPr>
          <w:rFonts w:ascii="Baskerville" w:hAnsi="Baskerville" w:cs="Baskerville"/>
          <w:b/>
          <w:sz w:val="22"/>
          <w:u w:val="single"/>
        </w:rPr>
      </w:pPr>
      <w:r>
        <w:rPr>
          <w:rFonts w:ascii="Baskerville" w:hAnsi="Baskerville" w:cs="Baskerville"/>
          <w:b/>
          <w:sz w:val="22"/>
          <w:u w:val="single"/>
        </w:rPr>
        <w:t>Unit 5: Sexually Transmitted Infections, HIV and AIDS</w:t>
      </w:r>
    </w:p>
    <w:p w14:paraId="5544BBF9" w14:textId="77777777" w:rsidR="00957C7B" w:rsidRPr="00E0613A" w:rsidRDefault="00957C7B" w:rsidP="00957C7B">
      <w:pPr>
        <w:rPr>
          <w:rFonts w:ascii="Baskerville" w:hAnsi="Baskerville" w:cs="Baskerville"/>
          <w:sz w:val="22"/>
        </w:rPr>
      </w:pPr>
    </w:p>
    <w:p w14:paraId="48EC2895" w14:textId="77777777" w:rsidR="00957C7B" w:rsidRPr="00E0613A" w:rsidRDefault="00957C7B" w:rsidP="00957C7B">
      <w:pPr>
        <w:rPr>
          <w:rFonts w:ascii="Baskerville" w:hAnsi="Baskerville" w:cs="Baskerville"/>
          <w:b/>
          <w:sz w:val="22"/>
        </w:rPr>
      </w:pPr>
      <w:r w:rsidRPr="00E0613A">
        <w:rPr>
          <w:rFonts w:ascii="Baskerville" w:hAnsi="Baskerville" w:cs="Baskerville"/>
          <w:b/>
          <w:sz w:val="22"/>
        </w:rPr>
        <w:t>A.  Herpes</w:t>
      </w:r>
      <w:r w:rsidRPr="00E0613A">
        <w:rPr>
          <w:rFonts w:ascii="Baskerville" w:hAnsi="Baskerville" w:cs="Baskerville"/>
          <w:b/>
          <w:sz w:val="22"/>
        </w:rPr>
        <w:tab/>
      </w:r>
      <w:r w:rsidRPr="00E0613A">
        <w:rPr>
          <w:rFonts w:ascii="Baskerville" w:hAnsi="Baskerville" w:cs="Baskerville"/>
          <w:b/>
          <w:sz w:val="22"/>
        </w:rPr>
        <w:tab/>
        <w:t>B.  Syphilis</w:t>
      </w:r>
      <w:r w:rsidRPr="00E0613A">
        <w:rPr>
          <w:rFonts w:ascii="Baskerville" w:hAnsi="Baskerville" w:cs="Baskerville"/>
          <w:b/>
          <w:sz w:val="22"/>
        </w:rPr>
        <w:tab/>
      </w:r>
      <w:r w:rsidRPr="00E0613A">
        <w:rPr>
          <w:rFonts w:ascii="Baskerville" w:hAnsi="Baskerville" w:cs="Baskerville"/>
          <w:b/>
          <w:sz w:val="22"/>
        </w:rPr>
        <w:tab/>
        <w:t>C.  Chlamydia</w:t>
      </w:r>
      <w:r w:rsidRPr="00E0613A">
        <w:rPr>
          <w:rFonts w:ascii="Baskerville" w:hAnsi="Baskerville" w:cs="Baskerville"/>
          <w:b/>
          <w:sz w:val="22"/>
        </w:rPr>
        <w:tab/>
      </w:r>
      <w:r w:rsidRPr="00E0613A">
        <w:rPr>
          <w:rFonts w:ascii="Baskerville" w:hAnsi="Baskerville" w:cs="Baskerville"/>
          <w:b/>
          <w:sz w:val="22"/>
        </w:rPr>
        <w:tab/>
        <w:t>D.  Gonorrhea</w:t>
      </w:r>
    </w:p>
    <w:p w14:paraId="26DDAFE7" w14:textId="44D616CB" w:rsidR="00957C7B" w:rsidRPr="00E0613A" w:rsidRDefault="00957C7B" w:rsidP="00957C7B">
      <w:pPr>
        <w:rPr>
          <w:rFonts w:ascii="Baskerville" w:hAnsi="Baskerville" w:cs="Baskerville"/>
          <w:b/>
          <w:sz w:val="22"/>
        </w:rPr>
      </w:pPr>
      <w:r w:rsidRPr="00E0613A">
        <w:rPr>
          <w:rFonts w:ascii="Baskerville" w:hAnsi="Baskerville" w:cs="Baskerville"/>
          <w:b/>
          <w:sz w:val="22"/>
        </w:rPr>
        <w:t>E.  Genital Warts</w:t>
      </w:r>
      <w:r w:rsidRPr="00E0613A">
        <w:rPr>
          <w:rFonts w:ascii="Baskerville" w:hAnsi="Baskerville" w:cs="Baskerville"/>
          <w:b/>
          <w:sz w:val="22"/>
        </w:rPr>
        <w:tab/>
        <w:t>F.  HPV</w:t>
      </w:r>
      <w:r w:rsidRPr="00E0613A">
        <w:rPr>
          <w:rFonts w:ascii="Baskerville" w:hAnsi="Baskerville" w:cs="Baskerville"/>
          <w:b/>
          <w:sz w:val="22"/>
        </w:rPr>
        <w:tab/>
      </w:r>
      <w:r w:rsidRPr="00E0613A">
        <w:rPr>
          <w:rFonts w:ascii="Baskerville" w:hAnsi="Baskerville" w:cs="Baskerville"/>
          <w:b/>
          <w:sz w:val="22"/>
        </w:rPr>
        <w:tab/>
        <w:t xml:space="preserve">G.  </w:t>
      </w:r>
      <w:proofErr w:type="gramStart"/>
      <w:r w:rsidRPr="00E0613A">
        <w:rPr>
          <w:rFonts w:ascii="Baskerville" w:hAnsi="Baskerville" w:cs="Baskerville"/>
          <w:b/>
          <w:sz w:val="22"/>
        </w:rPr>
        <w:t>Pubic Lice</w:t>
      </w:r>
      <w:r w:rsidRPr="00E0613A">
        <w:rPr>
          <w:rFonts w:ascii="Baskerville" w:hAnsi="Baskerville" w:cs="Baskerville"/>
          <w:b/>
          <w:sz w:val="22"/>
        </w:rPr>
        <w:tab/>
      </w:r>
      <w:r w:rsidRPr="00E0613A">
        <w:rPr>
          <w:rFonts w:ascii="Baskerville" w:hAnsi="Baskerville" w:cs="Baskerville"/>
          <w:b/>
          <w:sz w:val="22"/>
        </w:rPr>
        <w:tab/>
      </w:r>
      <w:r w:rsidR="00A01E12">
        <w:rPr>
          <w:rFonts w:ascii="Baskerville" w:hAnsi="Baskerville" w:cs="Baskerville"/>
          <w:b/>
          <w:sz w:val="22"/>
        </w:rPr>
        <w:tab/>
      </w:r>
      <w:r w:rsidRPr="00E0613A">
        <w:rPr>
          <w:rFonts w:ascii="Baskerville" w:hAnsi="Baskerville" w:cs="Baskerville"/>
          <w:b/>
          <w:sz w:val="22"/>
        </w:rPr>
        <w:t>H.</w:t>
      </w:r>
      <w:proofErr w:type="gramEnd"/>
      <w:r w:rsidRPr="00E0613A">
        <w:rPr>
          <w:rFonts w:ascii="Baskerville" w:hAnsi="Baskerville" w:cs="Baskerville"/>
          <w:b/>
          <w:sz w:val="22"/>
        </w:rPr>
        <w:t xml:space="preserve">  Yeast Infection</w:t>
      </w:r>
      <w:r w:rsidRPr="00E0613A">
        <w:rPr>
          <w:rFonts w:ascii="Baskerville" w:hAnsi="Baskerville" w:cs="Baskerville"/>
          <w:b/>
          <w:sz w:val="22"/>
        </w:rPr>
        <w:tab/>
      </w:r>
    </w:p>
    <w:p w14:paraId="21B1E73E" w14:textId="77777777" w:rsidR="00957C7B" w:rsidRPr="00E0613A" w:rsidRDefault="00957C7B" w:rsidP="00957C7B">
      <w:pPr>
        <w:rPr>
          <w:rFonts w:ascii="Baskerville" w:hAnsi="Baskerville" w:cs="Baskerville"/>
          <w:sz w:val="22"/>
        </w:rPr>
      </w:pPr>
    </w:p>
    <w:p w14:paraId="41010373" w14:textId="6BB72B44" w:rsidR="00957C7B" w:rsidRPr="00E0613A" w:rsidRDefault="00CC43A9" w:rsidP="00957C7B">
      <w:pPr>
        <w:rPr>
          <w:rFonts w:ascii="Baskerville" w:hAnsi="Baskerville" w:cs="Baskerville"/>
          <w:sz w:val="22"/>
        </w:rPr>
      </w:pPr>
      <w:r>
        <w:rPr>
          <w:rFonts w:ascii="Baskerville" w:hAnsi="Baskerville" w:cs="Baskerville"/>
          <w:sz w:val="22"/>
        </w:rPr>
        <w:t>53</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_________  A bacterial infection that often shows no symptoms in men or women</w:t>
      </w:r>
    </w:p>
    <w:p w14:paraId="5EEE2905" w14:textId="77777777" w:rsidR="00957C7B" w:rsidRPr="00E0613A" w:rsidRDefault="00957C7B" w:rsidP="00957C7B">
      <w:pPr>
        <w:rPr>
          <w:rFonts w:ascii="Baskerville" w:hAnsi="Baskerville" w:cs="Baskerville"/>
          <w:sz w:val="22"/>
        </w:rPr>
      </w:pPr>
    </w:p>
    <w:p w14:paraId="71A88146" w14:textId="43E4A4B4" w:rsidR="00957C7B" w:rsidRPr="00E0613A" w:rsidRDefault="00CC43A9" w:rsidP="00957C7B">
      <w:pPr>
        <w:rPr>
          <w:rFonts w:ascii="Baskerville" w:hAnsi="Baskerville" w:cs="Baskerville"/>
          <w:sz w:val="22"/>
        </w:rPr>
      </w:pPr>
      <w:r>
        <w:rPr>
          <w:rFonts w:ascii="Baskerville" w:hAnsi="Baskerville" w:cs="Baskerville"/>
          <w:sz w:val="22"/>
        </w:rPr>
        <w:t>54</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_________  A parasitic infection that can be transmitted by towels or clothes.</w:t>
      </w:r>
    </w:p>
    <w:p w14:paraId="6874602D" w14:textId="77777777" w:rsidR="00957C7B" w:rsidRPr="00E0613A" w:rsidRDefault="00957C7B" w:rsidP="00957C7B">
      <w:pPr>
        <w:rPr>
          <w:rFonts w:ascii="Baskerville" w:hAnsi="Baskerville" w:cs="Baskerville"/>
          <w:sz w:val="22"/>
        </w:rPr>
      </w:pPr>
    </w:p>
    <w:p w14:paraId="539A8107" w14:textId="4136143C" w:rsidR="00957C7B" w:rsidRPr="00E0613A" w:rsidRDefault="00CC43A9" w:rsidP="00957C7B">
      <w:pPr>
        <w:rPr>
          <w:rFonts w:ascii="Baskerville" w:hAnsi="Baskerville" w:cs="Baskerville"/>
          <w:sz w:val="22"/>
        </w:rPr>
      </w:pPr>
      <w:r>
        <w:rPr>
          <w:rFonts w:ascii="Baskerville" w:hAnsi="Baskerville" w:cs="Baskerville"/>
          <w:sz w:val="22"/>
        </w:rPr>
        <w:t>55</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_________  A viral infection that generally has NO symptoms.</w:t>
      </w:r>
    </w:p>
    <w:p w14:paraId="6954CBD9" w14:textId="77777777" w:rsidR="00957C7B" w:rsidRPr="00E0613A" w:rsidRDefault="00957C7B" w:rsidP="00957C7B">
      <w:pPr>
        <w:rPr>
          <w:rFonts w:ascii="Baskerville" w:hAnsi="Baskerville" w:cs="Baskerville"/>
          <w:sz w:val="22"/>
        </w:rPr>
      </w:pPr>
    </w:p>
    <w:p w14:paraId="751D29A8" w14:textId="39554F20" w:rsidR="00957C7B" w:rsidRPr="00E0613A" w:rsidRDefault="00CC43A9" w:rsidP="00957C7B">
      <w:pPr>
        <w:rPr>
          <w:rFonts w:ascii="Baskerville" w:hAnsi="Baskerville" w:cs="Baskerville"/>
          <w:sz w:val="22"/>
        </w:rPr>
      </w:pPr>
      <w:r>
        <w:rPr>
          <w:rFonts w:ascii="Baskerville" w:hAnsi="Baskerville" w:cs="Baskerville"/>
          <w:sz w:val="22"/>
        </w:rPr>
        <w:t>56</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  Can be caused by specific strains of HPV</w:t>
      </w:r>
    </w:p>
    <w:p w14:paraId="7AD40C76" w14:textId="77777777" w:rsidR="00957C7B" w:rsidRPr="00E0613A" w:rsidRDefault="00957C7B" w:rsidP="00957C7B">
      <w:pPr>
        <w:rPr>
          <w:rFonts w:ascii="Baskerville" w:hAnsi="Baskerville" w:cs="Baskerville"/>
          <w:sz w:val="22"/>
        </w:rPr>
      </w:pPr>
    </w:p>
    <w:p w14:paraId="33EF0394" w14:textId="7D0099AB" w:rsidR="00957C7B" w:rsidRPr="00E0613A" w:rsidRDefault="00CC43A9" w:rsidP="00957C7B">
      <w:pPr>
        <w:rPr>
          <w:rFonts w:ascii="Baskerville" w:hAnsi="Baskerville" w:cs="Baskerville"/>
          <w:sz w:val="22"/>
        </w:rPr>
      </w:pPr>
      <w:r>
        <w:rPr>
          <w:rFonts w:ascii="Baskerville" w:hAnsi="Baskerville" w:cs="Baskerville"/>
          <w:sz w:val="22"/>
        </w:rPr>
        <w:t>57</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  A fungal infection that typically causes a cheesy discharge from vagina.</w:t>
      </w:r>
    </w:p>
    <w:p w14:paraId="73691037" w14:textId="77777777" w:rsidR="00957C7B" w:rsidRPr="00E0613A" w:rsidRDefault="00957C7B" w:rsidP="00957C7B">
      <w:pPr>
        <w:rPr>
          <w:rFonts w:ascii="Baskerville" w:hAnsi="Baskerville" w:cs="Baskerville"/>
          <w:sz w:val="22"/>
        </w:rPr>
      </w:pPr>
    </w:p>
    <w:p w14:paraId="20A00AD0" w14:textId="72991419" w:rsidR="00957C7B" w:rsidRPr="00E0613A" w:rsidRDefault="00CC43A9" w:rsidP="00957C7B">
      <w:pPr>
        <w:rPr>
          <w:rFonts w:ascii="Baskerville" w:hAnsi="Baskerville" w:cs="Baskerville"/>
          <w:sz w:val="22"/>
        </w:rPr>
      </w:pPr>
      <w:r>
        <w:rPr>
          <w:rFonts w:ascii="Baskerville" w:hAnsi="Baskerville" w:cs="Baskerville"/>
          <w:sz w:val="22"/>
        </w:rPr>
        <w:t>58</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  A 3 phase bacterial infection</w:t>
      </w:r>
    </w:p>
    <w:p w14:paraId="36CB98B7" w14:textId="77777777" w:rsidR="00957C7B" w:rsidRPr="00E0613A" w:rsidRDefault="00957C7B" w:rsidP="00957C7B">
      <w:pPr>
        <w:rPr>
          <w:rFonts w:ascii="Baskerville" w:hAnsi="Baskerville" w:cs="Baskerville"/>
          <w:sz w:val="22"/>
        </w:rPr>
      </w:pPr>
    </w:p>
    <w:p w14:paraId="3BAE8570" w14:textId="5678F978" w:rsidR="00957C7B" w:rsidRPr="00E0613A" w:rsidRDefault="00CC43A9" w:rsidP="00957C7B">
      <w:pPr>
        <w:rPr>
          <w:rFonts w:ascii="Baskerville" w:hAnsi="Baskerville" w:cs="Baskerville"/>
          <w:sz w:val="22"/>
        </w:rPr>
      </w:pPr>
      <w:r>
        <w:rPr>
          <w:rFonts w:ascii="Baskerville" w:hAnsi="Baskerville" w:cs="Baskerville"/>
          <w:sz w:val="22"/>
        </w:rPr>
        <w:t>59</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 xml:space="preserve">________  Sometimes called the “clap;” bacterial infection that may cause burning </w:t>
      </w:r>
    </w:p>
    <w:p w14:paraId="3141F52D" w14:textId="77777777" w:rsidR="00957C7B" w:rsidRPr="00E0613A" w:rsidRDefault="00957C7B" w:rsidP="00957C7B">
      <w:pPr>
        <w:rPr>
          <w:rFonts w:ascii="Baskerville" w:hAnsi="Baskerville" w:cs="Baskerville"/>
          <w:sz w:val="22"/>
        </w:rPr>
      </w:pPr>
      <w:r w:rsidRPr="00E0613A">
        <w:rPr>
          <w:rFonts w:ascii="Baskerville" w:hAnsi="Baskerville" w:cs="Baskerville"/>
          <w:sz w:val="22"/>
        </w:rPr>
        <w:tab/>
      </w:r>
      <w:r w:rsidRPr="00E0613A">
        <w:rPr>
          <w:rFonts w:ascii="Baskerville" w:hAnsi="Baskerville" w:cs="Baskerville"/>
          <w:sz w:val="22"/>
        </w:rPr>
        <w:tab/>
      </w:r>
      <w:proofErr w:type="gramStart"/>
      <w:r w:rsidRPr="00E0613A">
        <w:rPr>
          <w:rFonts w:ascii="Baskerville" w:hAnsi="Baskerville" w:cs="Baskerville"/>
          <w:sz w:val="22"/>
        </w:rPr>
        <w:t>with</w:t>
      </w:r>
      <w:proofErr w:type="gramEnd"/>
      <w:r w:rsidRPr="00E0613A">
        <w:rPr>
          <w:rFonts w:ascii="Baskerville" w:hAnsi="Baskerville" w:cs="Baskerville"/>
          <w:sz w:val="22"/>
        </w:rPr>
        <w:t xml:space="preserve"> urination and/or a discharge from the penis or vagina.</w:t>
      </w:r>
    </w:p>
    <w:p w14:paraId="4A6790DF" w14:textId="77777777" w:rsidR="00957C7B" w:rsidRPr="00E0613A" w:rsidRDefault="00957C7B" w:rsidP="00957C7B">
      <w:pPr>
        <w:rPr>
          <w:rFonts w:ascii="Baskerville" w:hAnsi="Baskerville" w:cs="Baskerville"/>
          <w:sz w:val="22"/>
        </w:rPr>
      </w:pPr>
    </w:p>
    <w:p w14:paraId="022D8678" w14:textId="0765B77B" w:rsidR="00957C7B" w:rsidRPr="00E0613A" w:rsidRDefault="00CC43A9" w:rsidP="00957C7B">
      <w:pPr>
        <w:rPr>
          <w:rFonts w:ascii="Baskerville" w:hAnsi="Baskerville" w:cs="Baskerville"/>
          <w:sz w:val="22"/>
        </w:rPr>
      </w:pPr>
      <w:r>
        <w:rPr>
          <w:rFonts w:ascii="Baskerville" w:hAnsi="Baskerville" w:cs="Baskerville"/>
          <w:sz w:val="22"/>
        </w:rPr>
        <w:t>60</w:t>
      </w:r>
      <w:r w:rsidR="00957C7B" w:rsidRPr="00E0613A">
        <w:rPr>
          <w:rFonts w:ascii="Baskerville" w:hAnsi="Baskerville" w:cs="Baskerville"/>
          <w:sz w:val="22"/>
        </w:rPr>
        <w:t>. ________</w:t>
      </w:r>
      <w:proofErr w:type="gramStart"/>
      <w:r w:rsidR="00957C7B" w:rsidRPr="00E0613A">
        <w:rPr>
          <w:rFonts w:ascii="Baskerville" w:hAnsi="Baskerville" w:cs="Baskerville"/>
          <w:sz w:val="22"/>
        </w:rPr>
        <w:t>_  A</w:t>
      </w:r>
      <w:proofErr w:type="gramEnd"/>
      <w:r w:rsidR="00957C7B" w:rsidRPr="00E0613A">
        <w:rPr>
          <w:rFonts w:ascii="Baskerville" w:hAnsi="Baskerville" w:cs="Baskerville"/>
          <w:sz w:val="22"/>
        </w:rPr>
        <w:t xml:space="preserve"> viral infection that cannot be cured.</w:t>
      </w:r>
    </w:p>
    <w:p w14:paraId="278C59B3" w14:textId="77777777" w:rsidR="00957C7B" w:rsidRPr="00E0613A" w:rsidRDefault="00957C7B" w:rsidP="00957C7B">
      <w:pPr>
        <w:rPr>
          <w:rFonts w:ascii="Baskerville" w:hAnsi="Baskerville" w:cs="Baskerville"/>
          <w:sz w:val="22"/>
        </w:rPr>
      </w:pPr>
      <w:r w:rsidRPr="00E0613A">
        <w:rPr>
          <w:rFonts w:ascii="Baskerville" w:hAnsi="Baskerville" w:cs="Baskerville"/>
          <w:sz w:val="22"/>
        </w:rPr>
        <w:t xml:space="preserve"> </w:t>
      </w:r>
    </w:p>
    <w:p w14:paraId="4E59F308" w14:textId="1ECCFDCE" w:rsidR="00957C7B" w:rsidRPr="00E0613A" w:rsidRDefault="00957C7B" w:rsidP="00A01E12">
      <w:pPr>
        <w:ind w:left="-720" w:right="-648" w:firstLine="720"/>
        <w:rPr>
          <w:rFonts w:ascii="Baskerville" w:hAnsi="Baskerville" w:cs="Baskerville"/>
          <w:b/>
          <w:sz w:val="22"/>
        </w:rPr>
      </w:pPr>
      <w:r w:rsidRPr="00E0613A">
        <w:rPr>
          <w:rFonts w:ascii="Baskerville" w:hAnsi="Baskerville" w:cs="Baskerville"/>
          <w:b/>
          <w:sz w:val="22"/>
        </w:rPr>
        <w:t xml:space="preserve">A.  HIV   B.  </w:t>
      </w:r>
      <w:proofErr w:type="gramStart"/>
      <w:r w:rsidRPr="00E0613A">
        <w:rPr>
          <w:rFonts w:ascii="Baskerville" w:hAnsi="Baskerville" w:cs="Baskerville"/>
          <w:b/>
          <w:sz w:val="22"/>
        </w:rPr>
        <w:t>AIDS</w:t>
      </w:r>
      <w:r w:rsidRPr="00E0613A">
        <w:rPr>
          <w:rFonts w:ascii="Baskerville" w:hAnsi="Baskerville" w:cs="Baskerville"/>
          <w:b/>
          <w:sz w:val="22"/>
        </w:rPr>
        <w:tab/>
        <w:t>C. Opportunistic</w:t>
      </w:r>
      <w:r w:rsidRPr="00E0613A">
        <w:rPr>
          <w:rFonts w:ascii="Baskerville" w:hAnsi="Baskerville" w:cs="Baskerville"/>
          <w:b/>
          <w:sz w:val="22"/>
        </w:rPr>
        <w:tab/>
        <w:t>D.</w:t>
      </w:r>
      <w:proofErr w:type="gramEnd"/>
      <w:r w:rsidRPr="00E0613A">
        <w:rPr>
          <w:rFonts w:ascii="Baskerville" w:hAnsi="Baskerville" w:cs="Baskerville"/>
          <w:b/>
          <w:sz w:val="22"/>
        </w:rPr>
        <w:t xml:space="preserve"> </w:t>
      </w:r>
      <w:r w:rsidR="00A01E12">
        <w:rPr>
          <w:rFonts w:ascii="Baskerville" w:hAnsi="Baskerville" w:cs="Baskerville"/>
          <w:b/>
          <w:sz w:val="22"/>
        </w:rPr>
        <w:t xml:space="preserve"> T Helper/CD4 Cells   E</w:t>
      </w:r>
      <w:r w:rsidRPr="00E0613A">
        <w:rPr>
          <w:rFonts w:ascii="Baskerville" w:hAnsi="Baskerville" w:cs="Baskerville"/>
          <w:b/>
          <w:sz w:val="22"/>
        </w:rPr>
        <w:t xml:space="preserve">.  Post Exposure Prophylaxis </w:t>
      </w:r>
    </w:p>
    <w:p w14:paraId="6BCD63ED" w14:textId="77777777" w:rsidR="00957C7B" w:rsidRPr="00E0613A" w:rsidRDefault="00957C7B" w:rsidP="00957C7B">
      <w:pPr>
        <w:rPr>
          <w:rFonts w:ascii="Baskerville" w:hAnsi="Baskerville" w:cs="Baskerville"/>
          <w:sz w:val="22"/>
        </w:rPr>
      </w:pPr>
    </w:p>
    <w:p w14:paraId="417F7C20" w14:textId="0255175E" w:rsidR="00957C7B" w:rsidRPr="00E0613A" w:rsidRDefault="00CC43A9" w:rsidP="00957C7B">
      <w:pPr>
        <w:rPr>
          <w:rFonts w:ascii="Baskerville" w:hAnsi="Baskerville" w:cs="Baskerville"/>
          <w:sz w:val="22"/>
        </w:rPr>
      </w:pPr>
      <w:r>
        <w:rPr>
          <w:rFonts w:ascii="Baskerville" w:hAnsi="Baskerville" w:cs="Baskerville"/>
          <w:sz w:val="22"/>
        </w:rPr>
        <w:t>61</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  An immune compromising disease</w:t>
      </w:r>
    </w:p>
    <w:p w14:paraId="52C9A95F" w14:textId="77777777" w:rsidR="00957C7B" w:rsidRPr="00E0613A" w:rsidRDefault="00957C7B" w:rsidP="00957C7B">
      <w:pPr>
        <w:rPr>
          <w:rFonts w:ascii="Baskerville" w:hAnsi="Baskerville" w:cs="Baskerville"/>
          <w:sz w:val="22"/>
        </w:rPr>
      </w:pPr>
    </w:p>
    <w:p w14:paraId="1D7381DF" w14:textId="3C15B018" w:rsidR="00957C7B" w:rsidRPr="00E0613A" w:rsidRDefault="00CC43A9" w:rsidP="00957C7B">
      <w:pPr>
        <w:rPr>
          <w:rFonts w:ascii="Baskerville" w:hAnsi="Baskerville" w:cs="Baskerville"/>
          <w:sz w:val="22"/>
        </w:rPr>
      </w:pPr>
      <w:r>
        <w:rPr>
          <w:rFonts w:ascii="Baskerville" w:hAnsi="Baskerville" w:cs="Baskerville"/>
          <w:sz w:val="22"/>
        </w:rPr>
        <w:t>62</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   Results when CD4 count is below 200</w:t>
      </w:r>
    </w:p>
    <w:p w14:paraId="23EA3600" w14:textId="77777777" w:rsidR="00957C7B" w:rsidRPr="00E0613A" w:rsidRDefault="00957C7B" w:rsidP="00957C7B">
      <w:pPr>
        <w:rPr>
          <w:rFonts w:ascii="Baskerville" w:hAnsi="Baskerville" w:cs="Baskerville"/>
          <w:sz w:val="22"/>
        </w:rPr>
      </w:pPr>
    </w:p>
    <w:p w14:paraId="6B266A5A" w14:textId="61B3F179" w:rsidR="00957C7B" w:rsidRPr="00E0613A" w:rsidRDefault="00CC43A9" w:rsidP="00957C7B">
      <w:pPr>
        <w:rPr>
          <w:rFonts w:ascii="Baskerville" w:hAnsi="Baskerville" w:cs="Baskerville"/>
          <w:sz w:val="22"/>
        </w:rPr>
      </w:pPr>
      <w:r>
        <w:rPr>
          <w:rFonts w:ascii="Baskerville" w:hAnsi="Baskerville" w:cs="Baskerville"/>
          <w:sz w:val="22"/>
        </w:rPr>
        <w:t>63</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  An infection that takes advantage of a weakened immune system</w:t>
      </w:r>
    </w:p>
    <w:p w14:paraId="3BCADC0E" w14:textId="77777777" w:rsidR="00957C7B" w:rsidRPr="00E0613A" w:rsidRDefault="00957C7B" w:rsidP="00957C7B">
      <w:pPr>
        <w:rPr>
          <w:rFonts w:ascii="Baskerville" w:hAnsi="Baskerville" w:cs="Baskerville"/>
          <w:sz w:val="22"/>
        </w:rPr>
      </w:pPr>
    </w:p>
    <w:p w14:paraId="7068EB83" w14:textId="6E289D2A" w:rsidR="00957C7B" w:rsidRPr="00E0613A" w:rsidRDefault="00CC43A9" w:rsidP="00957C7B">
      <w:pPr>
        <w:rPr>
          <w:rFonts w:ascii="Baskerville" w:hAnsi="Baskerville" w:cs="Baskerville"/>
          <w:sz w:val="22"/>
        </w:rPr>
      </w:pPr>
      <w:r>
        <w:rPr>
          <w:rFonts w:ascii="Baskerville" w:hAnsi="Baskerville" w:cs="Baskerville"/>
          <w:sz w:val="22"/>
        </w:rPr>
        <w:t>64</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  A series of medications that can prevent onset of HIV if taken within 72 hours of exposure</w:t>
      </w:r>
    </w:p>
    <w:p w14:paraId="041FE60C" w14:textId="77777777" w:rsidR="00957C7B" w:rsidRPr="00E0613A" w:rsidRDefault="00957C7B" w:rsidP="00957C7B">
      <w:pPr>
        <w:rPr>
          <w:rFonts w:ascii="Baskerville" w:hAnsi="Baskerville" w:cs="Baskerville"/>
          <w:sz w:val="22"/>
        </w:rPr>
      </w:pPr>
    </w:p>
    <w:p w14:paraId="56C90BBC" w14:textId="6A31AEA5" w:rsidR="00957C7B" w:rsidRPr="00E0613A" w:rsidRDefault="00CC43A9" w:rsidP="00957C7B">
      <w:pPr>
        <w:rPr>
          <w:rFonts w:ascii="Baskerville" w:hAnsi="Baskerville" w:cs="Baskerville"/>
          <w:sz w:val="22"/>
        </w:rPr>
      </w:pPr>
      <w:r>
        <w:rPr>
          <w:rFonts w:ascii="Baskerville" w:hAnsi="Baskerville" w:cs="Baskerville"/>
          <w:sz w:val="22"/>
        </w:rPr>
        <w:t>65</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________  White blood cells responsible for mounting an immune response.</w:t>
      </w:r>
    </w:p>
    <w:p w14:paraId="2DF2EB2E" w14:textId="77777777" w:rsidR="00957C7B" w:rsidRPr="00E0613A" w:rsidRDefault="00957C7B" w:rsidP="00957C7B">
      <w:pPr>
        <w:rPr>
          <w:rFonts w:ascii="Baskerville" w:hAnsi="Baskerville" w:cs="Baskerville"/>
          <w:b/>
          <w:sz w:val="22"/>
        </w:rPr>
      </w:pPr>
    </w:p>
    <w:p w14:paraId="5B3505F2" w14:textId="454E9607" w:rsidR="00957C7B" w:rsidRPr="00E0613A" w:rsidRDefault="00CC43A9" w:rsidP="00957C7B">
      <w:pPr>
        <w:rPr>
          <w:rFonts w:ascii="Baskerville" w:hAnsi="Baskerville" w:cs="Baskerville"/>
          <w:sz w:val="22"/>
        </w:rPr>
      </w:pPr>
      <w:r>
        <w:rPr>
          <w:rFonts w:ascii="Baskerville" w:hAnsi="Baskerville" w:cs="Baskerville"/>
          <w:sz w:val="22"/>
        </w:rPr>
        <w:t>66</w:t>
      </w:r>
      <w:r w:rsidR="00957C7B" w:rsidRPr="00E0613A">
        <w:rPr>
          <w:rFonts w:ascii="Baskerville" w:hAnsi="Baskerville" w:cs="Baskerville"/>
          <w:sz w:val="22"/>
        </w:rPr>
        <w:t xml:space="preserve">. What are four ways in which ALL STI’s can be </w:t>
      </w:r>
      <w:proofErr w:type="gramStart"/>
      <w:r w:rsidR="00957C7B" w:rsidRPr="00E0613A">
        <w:rPr>
          <w:rFonts w:ascii="Baskerville" w:hAnsi="Baskerville" w:cs="Baskerville"/>
          <w:sz w:val="22"/>
        </w:rPr>
        <w:t>prevented:</w:t>
      </w:r>
      <w:proofErr w:type="gramEnd"/>
    </w:p>
    <w:p w14:paraId="1C3204A2" w14:textId="77777777" w:rsidR="00957C7B" w:rsidRPr="00E0613A" w:rsidRDefault="00957C7B" w:rsidP="00957C7B">
      <w:pPr>
        <w:rPr>
          <w:rFonts w:ascii="Baskerville" w:hAnsi="Baskerville" w:cs="Baskerville"/>
          <w:sz w:val="22"/>
        </w:rPr>
      </w:pPr>
    </w:p>
    <w:p w14:paraId="45E88E06" w14:textId="77777777" w:rsidR="00957C7B" w:rsidRPr="00E0613A" w:rsidRDefault="00957C7B" w:rsidP="00957C7B">
      <w:pPr>
        <w:rPr>
          <w:rFonts w:ascii="Baskerville" w:hAnsi="Baskerville" w:cs="Baskerville"/>
          <w:sz w:val="22"/>
        </w:rPr>
      </w:pPr>
      <w:r w:rsidRPr="00E0613A">
        <w:rPr>
          <w:rFonts w:ascii="Baskerville" w:hAnsi="Baskerville" w:cs="Baskerville"/>
          <w:sz w:val="22"/>
        </w:rPr>
        <w:t>a.</w:t>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proofErr w:type="gramStart"/>
      <w:r w:rsidRPr="00E0613A">
        <w:rPr>
          <w:rFonts w:ascii="Baskerville" w:hAnsi="Baskerville" w:cs="Baskerville"/>
          <w:sz w:val="22"/>
        </w:rPr>
        <w:t>b</w:t>
      </w:r>
      <w:proofErr w:type="gramEnd"/>
      <w:r w:rsidRPr="00E0613A">
        <w:rPr>
          <w:rFonts w:ascii="Baskerville" w:hAnsi="Baskerville" w:cs="Baskerville"/>
          <w:sz w:val="22"/>
        </w:rPr>
        <w:t>.</w:t>
      </w:r>
    </w:p>
    <w:p w14:paraId="059D477D" w14:textId="77777777" w:rsidR="00957C7B" w:rsidRPr="00E0613A" w:rsidRDefault="00957C7B" w:rsidP="00957C7B">
      <w:pPr>
        <w:rPr>
          <w:rFonts w:ascii="Baskerville" w:hAnsi="Baskerville" w:cs="Baskerville"/>
          <w:sz w:val="22"/>
        </w:rPr>
      </w:pPr>
    </w:p>
    <w:p w14:paraId="7DCC2893" w14:textId="77777777" w:rsidR="00957C7B" w:rsidRPr="00E0613A" w:rsidRDefault="00957C7B" w:rsidP="00957C7B">
      <w:pPr>
        <w:rPr>
          <w:rFonts w:ascii="Baskerville" w:hAnsi="Baskerville" w:cs="Baskerville"/>
          <w:sz w:val="22"/>
        </w:rPr>
      </w:pPr>
      <w:r w:rsidRPr="00E0613A">
        <w:rPr>
          <w:rFonts w:ascii="Baskerville" w:hAnsi="Baskerville" w:cs="Baskerville"/>
          <w:sz w:val="22"/>
        </w:rPr>
        <w:t>c.</w:t>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proofErr w:type="gramStart"/>
      <w:r w:rsidRPr="00E0613A">
        <w:rPr>
          <w:rFonts w:ascii="Baskerville" w:hAnsi="Baskerville" w:cs="Baskerville"/>
          <w:sz w:val="22"/>
        </w:rPr>
        <w:t>d</w:t>
      </w:r>
      <w:proofErr w:type="gramEnd"/>
      <w:r w:rsidRPr="00E0613A">
        <w:rPr>
          <w:rFonts w:ascii="Baskerville" w:hAnsi="Baskerville" w:cs="Baskerville"/>
          <w:sz w:val="22"/>
        </w:rPr>
        <w:t xml:space="preserve">. </w:t>
      </w:r>
    </w:p>
    <w:p w14:paraId="1C3D8903" w14:textId="77777777" w:rsidR="00957C7B" w:rsidRPr="00E0613A" w:rsidRDefault="00957C7B" w:rsidP="00957C7B">
      <w:pPr>
        <w:rPr>
          <w:rFonts w:ascii="Baskerville" w:hAnsi="Baskerville" w:cs="Baskerville"/>
          <w:sz w:val="22"/>
        </w:rPr>
      </w:pPr>
    </w:p>
    <w:p w14:paraId="49FA50A4" w14:textId="77777777" w:rsidR="00AB79E6" w:rsidRDefault="00AB79E6" w:rsidP="00957C7B">
      <w:pPr>
        <w:rPr>
          <w:rFonts w:ascii="Baskerville" w:hAnsi="Baskerville" w:cs="Baskerville"/>
          <w:sz w:val="22"/>
        </w:rPr>
      </w:pPr>
    </w:p>
    <w:p w14:paraId="7FBE0A6F" w14:textId="57A9E1B0" w:rsidR="00957C7B" w:rsidRPr="00E0613A" w:rsidRDefault="00CC43A9" w:rsidP="00957C7B">
      <w:pPr>
        <w:rPr>
          <w:rFonts w:ascii="Baskerville" w:hAnsi="Baskerville" w:cs="Baskerville"/>
          <w:sz w:val="22"/>
        </w:rPr>
      </w:pPr>
      <w:r>
        <w:rPr>
          <w:rFonts w:ascii="Baskerville" w:hAnsi="Baskerville" w:cs="Baskerville"/>
          <w:sz w:val="22"/>
        </w:rPr>
        <w:t>67</w:t>
      </w:r>
      <w:r w:rsidR="00957C7B" w:rsidRPr="00E0613A">
        <w:rPr>
          <w:rFonts w:ascii="Baskerville" w:hAnsi="Baskerville" w:cs="Baskerville"/>
          <w:sz w:val="22"/>
        </w:rPr>
        <w:t>. What four fluids in the human body CAN contain HIV?</w:t>
      </w:r>
    </w:p>
    <w:p w14:paraId="38A33611" w14:textId="77777777" w:rsidR="00957C7B" w:rsidRPr="00E0613A" w:rsidRDefault="00957C7B" w:rsidP="00957C7B">
      <w:pPr>
        <w:rPr>
          <w:rFonts w:ascii="Baskerville" w:hAnsi="Baskerville" w:cs="Baskerville"/>
          <w:sz w:val="22"/>
        </w:rPr>
      </w:pPr>
    </w:p>
    <w:p w14:paraId="685DF9D3" w14:textId="77777777" w:rsidR="00957C7B" w:rsidRPr="00E0613A" w:rsidRDefault="00957C7B" w:rsidP="00957C7B">
      <w:pPr>
        <w:rPr>
          <w:rFonts w:ascii="Baskerville" w:hAnsi="Baskerville" w:cs="Baskerville"/>
          <w:sz w:val="22"/>
        </w:rPr>
      </w:pPr>
      <w:r w:rsidRPr="00E0613A">
        <w:rPr>
          <w:rFonts w:ascii="Baskerville" w:hAnsi="Baskerville" w:cs="Baskerville"/>
          <w:sz w:val="22"/>
        </w:rPr>
        <w:t>a.</w:t>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proofErr w:type="gramStart"/>
      <w:r w:rsidRPr="00E0613A">
        <w:rPr>
          <w:rFonts w:ascii="Baskerville" w:hAnsi="Baskerville" w:cs="Baskerville"/>
          <w:sz w:val="22"/>
        </w:rPr>
        <w:t>b</w:t>
      </w:r>
      <w:proofErr w:type="gramEnd"/>
      <w:r w:rsidRPr="00E0613A">
        <w:rPr>
          <w:rFonts w:ascii="Baskerville" w:hAnsi="Baskerville" w:cs="Baskerville"/>
          <w:sz w:val="22"/>
        </w:rPr>
        <w:t>.</w:t>
      </w:r>
    </w:p>
    <w:p w14:paraId="7845F0B6" w14:textId="77777777" w:rsidR="00957C7B" w:rsidRPr="00E0613A" w:rsidRDefault="00957C7B" w:rsidP="00957C7B">
      <w:pPr>
        <w:rPr>
          <w:rFonts w:ascii="Baskerville" w:hAnsi="Baskerville" w:cs="Baskerville"/>
          <w:sz w:val="22"/>
        </w:rPr>
      </w:pPr>
    </w:p>
    <w:p w14:paraId="2E3066E3" w14:textId="77777777" w:rsidR="00957C7B" w:rsidRPr="00E0613A" w:rsidRDefault="00957C7B" w:rsidP="00957C7B">
      <w:pPr>
        <w:rPr>
          <w:rFonts w:ascii="Baskerville" w:hAnsi="Baskerville" w:cs="Baskerville"/>
          <w:sz w:val="22"/>
        </w:rPr>
      </w:pPr>
      <w:r w:rsidRPr="00E0613A">
        <w:rPr>
          <w:rFonts w:ascii="Baskerville" w:hAnsi="Baskerville" w:cs="Baskerville"/>
          <w:sz w:val="22"/>
        </w:rPr>
        <w:t>c.</w:t>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r w:rsidRPr="00E0613A">
        <w:rPr>
          <w:rFonts w:ascii="Baskerville" w:hAnsi="Baskerville" w:cs="Baskerville"/>
          <w:sz w:val="22"/>
        </w:rPr>
        <w:tab/>
      </w:r>
      <w:proofErr w:type="gramStart"/>
      <w:r w:rsidRPr="00E0613A">
        <w:rPr>
          <w:rFonts w:ascii="Baskerville" w:hAnsi="Baskerville" w:cs="Baskerville"/>
          <w:sz w:val="22"/>
        </w:rPr>
        <w:t>d</w:t>
      </w:r>
      <w:proofErr w:type="gramEnd"/>
      <w:r w:rsidRPr="00E0613A">
        <w:rPr>
          <w:rFonts w:ascii="Baskerville" w:hAnsi="Baskerville" w:cs="Baskerville"/>
          <w:sz w:val="22"/>
        </w:rPr>
        <w:t xml:space="preserve">. </w:t>
      </w:r>
    </w:p>
    <w:p w14:paraId="11E7D42E" w14:textId="77777777" w:rsidR="00957C7B" w:rsidRPr="00E0613A" w:rsidRDefault="00957C7B" w:rsidP="00957C7B">
      <w:pPr>
        <w:rPr>
          <w:rFonts w:ascii="Baskerville" w:hAnsi="Baskerville" w:cs="Baskerville"/>
          <w:sz w:val="22"/>
        </w:rPr>
      </w:pPr>
    </w:p>
    <w:p w14:paraId="05C3A7A8" w14:textId="6B1F6DCA" w:rsidR="00957C7B" w:rsidRPr="00E0613A" w:rsidRDefault="00CC43A9" w:rsidP="00957C7B">
      <w:pPr>
        <w:rPr>
          <w:rFonts w:ascii="Baskerville" w:hAnsi="Baskerville" w:cs="Baskerville"/>
          <w:sz w:val="22"/>
        </w:rPr>
      </w:pPr>
      <w:r>
        <w:rPr>
          <w:rFonts w:ascii="Baskerville" w:hAnsi="Baskerville" w:cs="Baskerville"/>
          <w:sz w:val="22"/>
        </w:rPr>
        <w:t>68</w:t>
      </w:r>
      <w:r w:rsidR="00957C7B" w:rsidRPr="00E0613A">
        <w:rPr>
          <w:rFonts w:ascii="Baskerville" w:hAnsi="Baskerville" w:cs="Baskerville"/>
          <w:sz w:val="22"/>
        </w:rPr>
        <w:t xml:space="preserve">. What </w:t>
      </w:r>
      <w:r w:rsidR="00957C7B">
        <w:rPr>
          <w:rFonts w:ascii="Baskerville" w:hAnsi="Baskerville" w:cs="Baskerville"/>
          <w:sz w:val="22"/>
        </w:rPr>
        <w:t>are</w:t>
      </w:r>
      <w:r w:rsidR="00AB79E6">
        <w:rPr>
          <w:rFonts w:ascii="Baskerville" w:hAnsi="Baskerville" w:cs="Baskerville"/>
          <w:sz w:val="22"/>
        </w:rPr>
        <w:t xml:space="preserve"> 2</w:t>
      </w:r>
      <w:r w:rsidR="00957C7B">
        <w:rPr>
          <w:rFonts w:ascii="Baskerville" w:hAnsi="Baskerville" w:cs="Baskerville"/>
          <w:sz w:val="22"/>
        </w:rPr>
        <w:t xml:space="preserve"> issues/concerns associated with the drugs used to treat HIV/AIDS?</w:t>
      </w:r>
    </w:p>
    <w:p w14:paraId="3E037B53" w14:textId="77777777" w:rsidR="00957C7B" w:rsidRPr="00E0613A" w:rsidRDefault="00957C7B" w:rsidP="00957C7B">
      <w:pPr>
        <w:rPr>
          <w:rFonts w:ascii="Baskerville" w:hAnsi="Baskerville" w:cs="Baskerville"/>
          <w:sz w:val="22"/>
        </w:rPr>
      </w:pPr>
    </w:p>
    <w:p w14:paraId="269EE7D6" w14:textId="77777777" w:rsidR="00957C7B" w:rsidRPr="00E0613A" w:rsidRDefault="00957C7B" w:rsidP="00957C7B">
      <w:pPr>
        <w:rPr>
          <w:rFonts w:ascii="Baskerville" w:hAnsi="Baskerville" w:cs="Baskerville"/>
          <w:sz w:val="22"/>
        </w:rPr>
      </w:pPr>
    </w:p>
    <w:p w14:paraId="3930B790" w14:textId="77777777" w:rsidR="00957C7B" w:rsidRPr="00E0613A" w:rsidRDefault="00957C7B" w:rsidP="00957C7B">
      <w:pPr>
        <w:rPr>
          <w:rFonts w:ascii="Baskerville" w:hAnsi="Baskerville" w:cs="Baskerville"/>
          <w:sz w:val="22"/>
        </w:rPr>
      </w:pPr>
    </w:p>
    <w:p w14:paraId="1CFED958" w14:textId="77777777" w:rsidR="00957C7B" w:rsidRPr="00E0613A" w:rsidRDefault="00957C7B" w:rsidP="00957C7B">
      <w:pPr>
        <w:rPr>
          <w:rFonts w:ascii="Baskerville" w:hAnsi="Baskerville" w:cs="Baskerville"/>
          <w:sz w:val="22"/>
        </w:rPr>
      </w:pPr>
    </w:p>
    <w:p w14:paraId="77E4CA20" w14:textId="77777777" w:rsidR="00957C7B" w:rsidRPr="00E0613A" w:rsidRDefault="00957C7B" w:rsidP="00957C7B">
      <w:pPr>
        <w:rPr>
          <w:rFonts w:ascii="Baskerville" w:hAnsi="Baskerville" w:cs="Baskerville"/>
          <w:sz w:val="22"/>
        </w:rPr>
      </w:pPr>
    </w:p>
    <w:p w14:paraId="1F2B2091" w14:textId="77777777" w:rsidR="00957C7B" w:rsidRPr="00E0613A" w:rsidRDefault="00957C7B" w:rsidP="00957C7B">
      <w:pPr>
        <w:rPr>
          <w:rFonts w:ascii="Baskerville" w:hAnsi="Baskerville" w:cs="Baskerville"/>
          <w:sz w:val="22"/>
        </w:rPr>
      </w:pPr>
    </w:p>
    <w:p w14:paraId="548D26BA" w14:textId="03D26533" w:rsidR="00957C7B" w:rsidRDefault="00CC43A9" w:rsidP="00957C7B">
      <w:pPr>
        <w:rPr>
          <w:rFonts w:ascii="Baskerville" w:hAnsi="Baskerville" w:cs="Baskerville"/>
          <w:sz w:val="22"/>
        </w:rPr>
      </w:pPr>
      <w:r>
        <w:rPr>
          <w:rFonts w:ascii="Baskerville" w:hAnsi="Baskerville" w:cs="Baskerville"/>
          <w:sz w:val="22"/>
        </w:rPr>
        <w:t>69</w:t>
      </w:r>
      <w:r w:rsidR="00030C18">
        <w:rPr>
          <w:rFonts w:ascii="Baskerville" w:hAnsi="Baskerville" w:cs="Baskerville"/>
          <w:sz w:val="22"/>
        </w:rPr>
        <w:t>. Identify 3 categories of people who would need</w:t>
      </w:r>
      <w:r w:rsidR="00194B6E">
        <w:rPr>
          <w:rFonts w:ascii="Baskerville" w:hAnsi="Baskerville" w:cs="Baskerville"/>
          <w:sz w:val="22"/>
        </w:rPr>
        <w:t xml:space="preserve"> to go on HIV medications?</w:t>
      </w:r>
    </w:p>
    <w:p w14:paraId="3A2BF5FE" w14:textId="77777777" w:rsidR="00194B6E" w:rsidRDefault="00194B6E" w:rsidP="00957C7B">
      <w:pPr>
        <w:rPr>
          <w:rFonts w:ascii="Baskerville" w:hAnsi="Baskerville" w:cs="Baskerville"/>
          <w:sz w:val="22"/>
        </w:rPr>
      </w:pPr>
    </w:p>
    <w:p w14:paraId="73D0AA50" w14:textId="77777777" w:rsidR="00194B6E" w:rsidRDefault="00194B6E" w:rsidP="00957C7B">
      <w:pPr>
        <w:rPr>
          <w:rFonts w:ascii="Baskerville" w:hAnsi="Baskerville" w:cs="Baskerville"/>
          <w:sz w:val="22"/>
        </w:rPr>
      </w:pPr>
    </w:p>
    <w:p w14:paraId="2722ABA3" w14:textId="77777777" w:rsidR="00194B6E" w:rsidRDefault="00194B6E" w:rsidP="00957C7B">
      <w:pPr>
        <w:rPr>
          <w:rFonts w:ascii="Baskerville" w:hAnsi="Baskerville" w:cs="Baskerville"/>
          <w:sz w:val="22"/>
        </w:rPr>
      </w:pPr>
    </w:p>
    <w:p w14:paraId="23BCA611" w14:textId="77777777" w:rsidR="00030C18" w:rsidRDefault="00030C18" w:rsidP="00957C7B">
      <w:pPr>
        <w:rPr>
          <w:rFonts w:ascii="Baskerville" w:hAnsi="Baskerville" w:cs="Baskerville"/>
          <w:sz w:val="22"/>
        </w:rPr>
      </w:pPr>
    </w:p>
    <w:p w14:paraId="173BAE66" w14:textId="77777777" w:rsidR="00030C18" w:rsidRDefault="00030C18" w:rsidP="00957C7B">
      <w:pPr>
        <w:rPr>
          <w:rFonts w:ascii="Baskerville" w:hAnsi="Baskerville" w:cs="Baskerville"/>
          <w:sz w:val="22"/>
        </w:rPr>
      </w:pPr>
    </w:p>
    <w:p w14:paraId="679E38D3" w14:textId="77777777" w:rsidR="00030C18" w:rsidRDefault="00030C18" w:rsidP="00957C7B">
      <w:pPr>
        <w:rPr>
          <w:rFonts w:ascii="Baskerville" w:hAnsi="Baskerville" w:cs="Baskerville"/>
          <w:sz w:val="22"/>
        </w:rPr>
      </w:pPr>
    </w:p>
    <w:p w14:paraId="781F4755" w14:textId="77777777" w:rsidR="00194B6E" w:rsidRDefault="00194B6E" w:rsidP="00957C7B">
      <w:pPr>
        <w:rPr>
          <w:rFonts w:ascii="Baskerville" w:hAnsi="Baskerville" w:cs="Baskerville"/>
          <w:sz w:val="22"/>
        </w:rPr>
      </w:pPr>
    </w:p>
    <w:p w14:paraId="63006DC8" w14:textId="235ABE88" w:rsidR="00194B6E" w:rsidRDefault="00CC43A9" w:rsidP="00957C7B">
      <w:pPr>
        <w:rPr>
          <w:rFonts w:ascii="Baskerville" w:hAnsi="Baskerville" w:cs="Baskerville"/>
          <w:sz w:val="22"/>
        </w:rPr>
      </w:pPr>
      <w:r>
        <w:rPr>
          <w:rFonts w:ascii="Baskerville" w:hAnsi="Baskerville" w:cs="Baskerville"/>
          <w:sz w:val="22"/>
        </w:rPr>
        <w:t>70</w:t>
      </w:r>
      <w:r w:rsidR="00194B6E">
        <w:rPr>
          <w:rFonts w:ascii="Baskerville" w:hAnsi="Baskerville" w:cs="Baskerville"/>
          <w:sz w:val="22"/>
        </w:rPr>
        <w:t>. A T Helper Cell count of __________ would change a person’s diagnosis to AIDS.</w:t>
      </w:r>
    </w:p>
    <w:p w14:paraId="01322B06" w14:textId="77777777" w:rsidR="00CC43A9" w:rsidRDefault="00CC43A9" w:rsidP="00957C7B">
      <w:pPr>
        <w:rPr>
          <w:rFonts w:ascii="Baskerville" w:hAnsi="Baskerville" w:cs="Baskerville"/>
          <w:sz w:val="22"/>
        </w:rPr>
      </w:pPr>
    </w:p>
    <w:p w14:paraId="72E6EC14" w14:textId="66590C1A" w:rsidR="00194B6E" w:rsidRDefault="00CC43A9" w:rsidP="00957C7B">
      <w:pPr>
        <w:rPr>
          <w:rFonts w:ascii="Baskerville" w:hAnsi="Baskerville" w:cs="Baskerville"/>
          <w:sz w:val="22"/>
        </w:rPr>
      </w:pPr>
      <w:r>
        <w:rPr>
          <w:rFonts w:ascii="Baskerville" w:hAnsi="Baskerville" w:cs="Baskerville"/>
          <w:sz w:val="22"/>
        </w:rPr>
        <w:t>71</w:t>
      </w:r>
      <w:r w:rsidR="00194B6E">
        <w:rPr>
          <w:rFonts w:ascii="Baskerville" w:hAnsi="Baskerville" w:cs="Baskerville"/>
          <w:sz w:val="22"/>
        </w:rPr>
        <w:t>. Indicate 4 fluids in the body that CANNOT transmit HIV.</w:t>
      </w:r>
    </w:p>
    <w:p w14:paraId="7DF70B96" w14:textId="77777777" w:rsidR="00194B6E" w:rsidRDefault="00194B6E" w:rsidP="00957C7B">
      <w:pPr>
        <w:rPr>
          <w:rFonts w:ascii="Baskerville" w:hAnsi="Baskerville" w:cs="Baskerville"/>
          <w:sz w:val="22"/>
        </w:rPr>
      </w:pPr>
    </w:p>
    <w:p w14:paraId="3AE14BF7" w14:textId="668A87A2" w:rsidR="00194B6E" w:rsidRDefault="00194B6E" w:rsidP="00957C7B">
      <w:pPr>
        <w:rPr>
          <w:rFonts w:ascii="Baskerville" w:hAnsi="Baskerville" w:cs="Baskerville"/>
          <w:sz w:val="22"/>
        </w:rPr>
      </w:pPr>
      <w:r>
        <w:rPr>
          <w:rFonts w:ascii="Baskerville" w:hAnsi="Baskerville" w:cs="Baskerville"/>
          <w:sz w:val="22"/>
        </w:rPr>
        <w:t>a.</w:t>
      </w:r>
      <w:r>
        <w:rPr>
          <w:rFonts w:ascii="Baskerville" w:hAnsi="Baskerville" w:cs="Baskerville"/>
          <w:sz w:val="22"/>
        </w:rPr>
        <w:tab/>
      </w:r>
      <w:r>
        <w:rPr>
          <w:rFonts w:ascii="Baskerville" w:hAnsi="Baskerville" w:cs="Baskerville"/>
          <w:sz w:val="22"/>
        </w:rPr>
        <w:tab/>
      </w:r>
      <w:r>
        <w:rPr>
          <w:rFonts w:ascii="Baskerville" w:hAnsi="Baskerville" w:cs="Baskerville"/>
          <w:sz w:val="22"/>
        </w:rPr>
        <w:tab/>
      </w:r>
      <w:proofErr w:type="gramStart"/>
      <w:r>
        <w:rPr>
          <w:rFonts w:ascii="Baskerville" w:hAnsi="Baskerville" w:cs="Baskerville"/>
          <w:sz w:val="22"/>
        </w:rPr>
        <w:t>b</w:t>
      </w:r>
      <w:proofErr w:type="gramEnd"/>
      <w:r>
        <w:rPr>
          <w:rFonts w:ascii="Baskerville" w:hAnsi="Baskerville" w:cs="Baskerville"/>
          <w:sz w:val="22"/>
        </w:rPr>
        <w:t>.</w:t>
      </w:r>
      <w:r>
        <w:rPr>
          <w:rFonts w:ascii="Baskerville" w:hAnsi="Baskerville" w:cs="Baskerville"/>
          <w:sz w:val="22"/>
        </w:rPr>
        <w:tab/>
      </w:r>
      <w:r>
        <w:rPr>
          <w:rFonts w:ascii="Baskerville" w:hAnsi="Baskerville" w:cs="Baskerville"/>
          <w:sz w:val="22"/>
        </w:rPr>
        <w:tab/>
      </w:r>
      <w:r>
        <w:rPr>
          <w:rFonts w:ascii="Baskerville" w:hAnsi="Baskerville" w:cs="Baskerville"/>
          <w:sz w:val="22"/>
        </w:rPr>
        <w:tab/>
        <w:t>c.</w:t>
      </w:r>
      <w:r>
        <w:rPr>
          <w:rFonts w:ascii="Baskerville" w:hAnsi="Baskerville" w:cs="Baskerville"/>
          <w:sz w:val="22"/>
        </w:rPr>
        <w:tab/>
      </w:r>
      <w:r>
        <w:rPr>
          <w:rFonts w:ascii="Baskerville" w:hAnsi="Baskerville" w:cs="Baskerville"/>
          <w:sz w:val="22"/>
        </w:rPr>
        <w:tab/>
      </w:r>
      <w:r>
        <w:rPr>
          <w:rFonts w:ascii="Baskerville" w:hAnsi="Baskerville" w:cs="Baskerville"/>
          <w:sz w:val="22"/>
        </w:rPr>
        <w:tab/>
      </w:r>
      <w:proofErr w:type="gramStart"/>
      <w:r>
        <w:rPr>
          <w:rFonts w:ascii="Baskerville" w:hAnsi="Baskerville" w:cs="Baskerville"/>
          <w:sz w:val="22"/>
        </w:rPr>
        <w:t>d</w:t>
      </w:r>
      <w:proofErr w:type="gramEnd"/>
      <w:r>
        <w:rPr>
          <w:rFonts w:ascii="Baskerville" w:hAnsi="Baskerville" w:cs="Baskerville"/>
          <w:sz w:val="22"/>
        </w:rPr>
        <w:t>.</w:t>
      </w:r>
    </w:p>
    <w:p w14:paraId="702C1766" w14:textId="77777777" w:rsidR="00194B6E" w:rsidRDefault="00194B6E" w:rsidP="00957C7B">
      <w:pPr>
        <w:rPr>
          <w:rFonts w:ascii="Baskerville" w:hAnsi="Baskerville" w:cs="Baskerville"/>
          <w:sz w:val="22"/>
        </w:rPr>
      </w:pPr>
    </w:p>
    <w:p w14:paraId="6B823B20" w14:textId="028ABB3C" w:rsidR="00194B6E" w:rsidRDefault="00CC43A9" w:rsidP="00957C7B">
      <w:pPr>
        <w:rPr>
          <w:rFonts w:ascii="Baskerville" w:hAnsi="Baskerville" w:cs="Baskerville"/>
          <w:sz w:val="22"/>
        </w:rPr>
      </w:pPr>
      <w:r>
        <w:rPr>
          <w:rFonts w:ascii="Baskerville" w:hAnsi="Baskerville" w:cs="Baskerville"/>
          <w:sz w:val="22"/>
        </w:rPr>
        <w:t>72</w:t>
      </w:r>
      <w:r w:rsidR="00194B6E">
        <w:rPr>
          <w:rFonts w:ascii="Baskerville" w:hAnsi="Baskerville" w:cs="Baskerville"/>
          <w:sz w:val="22"/>
        </w:rPr>
        <w:t>. What are two places in the Greater Portland area where you could get STD tested? AND who should get STD tested?</w:t>
      </w:r>
    </w:p>
    <w:p w14:paraId="013E5F17" w14:textId="77777777" w:rsidR="00194B6E" w:rsidRDefault="00194B6E" w:rsidP="00957C7B">
      <w:pPr>
        <w:rPr>
          <w:rFonts w:ascii="Baskerville" w:hAnsi="Baskerville" w:cs="Baskerville"/>
          <w:sz w:val="22"/>
        </w:rPr>
      </w:pPr>
    </w:p>
    <w:p w14:paraId="3BFD0C8E" w14:textId="77777777" w:rsidR="00194B6E" w:rsidRDefault="00194B6E" w:rsidP="00957C7B">
      <w:pPr>
        <w:rPr>
          <w:rFonts w:ascii="Baskerville" w:hAnsi="Baskerville" w:cs="Baskerville"/>
          <w:sz w:val="22"/>
        </w:rPr>
      </w:pPr>
    </w:p>
    <w:p w14:paraId="75D76AEA" w14:textId="77777777" w:rsidR="00194B6E" w:rsidRDefault="00194B6E" w:rsidP="00957C7B">
      <w:pPr>
        <w:rPr>
          <w:rFonts w:ascii="Baskerville" w:hAnsi="Baskerville" w:cs="Baskerville"/>
          <w:sz w:val="22"/>
        </w:rPr>
      </w:pPr>
    </w:p>
    <w:p w14:paraId="642D9036" w14:textId="77777777" w:rsidR="00194B6E" w:rsidRDefault="00194B6E" w:rsidP="00957C7B">
      <w:pPr>
        <w:rPr>
          <w:rFonts w:ascii="Baskerville" w:hAnsi="Baskerville" w:cs="Baskerville"/>
          <w:sz w:val="22"/>
        </w:rPr>
      </w:pPr>
    </w:p>
    <w:p w14:paraId="4302558A" w14:textId="77777777" w:rsidR="00194B6E" w:rsidRDefault="00194B6E" w:rsidP="00957C7B">
      <w:pPr>
        <w:rPr>
          <w:rFonts w:ascii="Baskerville" w:hAnsi="Baskerville" w:cs="Baskerville"/>
          <w:sz w:val="22"/>
        </w:rPr>
      </w:pPr>
    </w:p>
    <w:p w14:paraId="4B985484" w14:textId="77777777" w:rsidR="00194B6E" w:rsidRDefault="00194B6E" w:rsidP="00957C7B">
      <w:pPr>
        <w:rPr>
          <w:rFonts w:ascii="Baskerville" w:hAnsi="Baskerville" w:cs="Baskerville"/>
          <w:sz w:val="22"/>
        </w:rPr>
      </w:pPr>
    </w:p>
    <w:p w14:paraId="60DBC618" w14:textId="1A852BBE" w:rsidR="00AB79E6" w:rsidRDefault="00CC43A9" w:rsidP="00957C7B">
      <w:pPr>
        <w:rPr>
          <w:rFonts w:ascii="Baskerville" w:hAnsi="Baskerville" w:cs="Baskerville"/>
          <w:sz w:val="22"/>
        </w:rPr>
      </w:pPr>
      <w:r>
        <w:rPr>
          <w:rFonts w:ascii="Baskerville" w:hAnsi="Baskerville" w:cs="Baskerville"/>
          <w:sz w:val="22"/>
        </w:rPr>
        <w:t>73</w:t>
      </w:r>
      <w:r w:rsidR="00144A9E">
        <w:rPr>
          <w:rFonts w:ascii="Baskerville" w:hAnsi="Baskerville" w:cs="Baskerville"/>
          <w:sz w:val="22"/>
        </w:rPr>
        <w:t>.  What are 3 common causes of yeast infections?</w:t>
      </w:r>
    </w:p>
    <w:p w14:paraId="4613956C" w14:textId="77777777" w:rsidR="00957C7B" w:rsidRDefault="00957C7B" w:rsidP="00957C7B">
      <w:pPr>
        <w:rPr>
          <w:rFonts w:ascii="Baskerville" w:hAnsi="Baskerville" w:cs="Baskerville"/>
          <w:sz w:val="22"/>
        </w:rPr>
      </w:pPr>
    </w:p>
    <w:p w14:paraId="0C26DFF3" w14:textId="77777777" w:rsidR="00370BA8" w:rsidRPr="00E0613A" w:rsidRDefault="00370BA8" w:rsidP="00957C7B">
      <w:pPr>
        <w:rPr>
          <w:rFonts w:ascii="Baskerville" w:hAnsi="Baskerville" w:cs="Baskerville"/>
          <w:sz w:val="22"/>
        </w:rPr>
      </w:pPr>
    </w:p>
    <w:p w14:paraId="23992953" w14:textId="4FE44D49" w:rsidR="00F12DB5" w:rsidRDefault="00F12DB5" w:rsidP="00957C7B">
      <w:pPr>
        <w:rPr>
          <w:rFonts w:ascii="Baskerville" w:hAnsi="Baskerville" w:cs="Baskerville"/>
          <w:b/>
          <w:sz w:val="22"/>
        </w:rPr>
      </w:pPr>
      <w:r>
        <w:rPr>
          <w:rFonts w:ascii="Baskerville" w:hAnsi="Baskerville" w:cs="Baskerville"/>
          <w:b/>
          <w:sz w:val="22"/>
        </w:rPr>
        <w:t>Unit 6: Birth Control</w:t>
      </w:r>
    </w:p>
    <w:p w14:paraId="45D322A1" w14:textId="77777777" w:rsidR="00F12DB5" w:rsidRDefault="00F12DB5" w:rsidP="00957C7B">
      <w:pPr>
        <w:rPr>
          <w:rFonts w:ascii="Baskerville" w:hAnsi="Baskerville" w:cs="Baskerville"/>
          <w:b/>
          <w:sz w:val="22"/>
        </w:rPr>
      </w:pPr>
    </w:p>
    <w:p w14:paraId="785820A1" w14:textId="77777777" w:rsidR="00957C7B" w:rsidRDefault="00957C7B" w:rsidP="00957C7B">
      <w:pPr>
        <w:rPr>
          <w:rFonts w:ascii="Baskerville" w:hAnsi="Baskerville" w:cs="Baskerville"/>
          <w:b/>
          <w:sz w:val="22"/>
        </w:rPr>
      </w:pPr>
      <w:r w:rsidRPr="00E0613A">
        <w:rPr>
          <w:rFonts w:ascii="Baskerville" w:hAnsi="Baskerville" w:cs="Baskerville"/>
          <w:b/>
          <w:sz w:val="22"/>
        </w:rPr>
        <w:t xml:space="preserve">A.  </w:t>
      </w:r>
      <w:proofErr w:type="spellStart"/>
      <w:r w:rsidRPr="00E0613A">
        <w:rPr>
          <w:rFonts w:ascii="Baskerville" w:hAnsi="Baskerville" w:cs="Baskerville"/>
          <w:b/>
          <w:sz w:val="22"/>
        </w:rPr>
        <w:t>Orthoevra</w:t>
      </w:r>
      <w:proofErr w:type="spellEnd"/>
      <w:r w:rsidRPr="00E0613A">
        <w:rPr>
          <w:rFonts w:ascii="Baskerville" w:hAnsi="Baskerville" w:cs="Baskerville"/>
          <w:b/>
          <w:sz w:val="22"/>
        </w:rPr>
        <w:tab/>
      </w:r>
      <w:r w:rsidRPr="00E0613A">
        <w:rPr>
          <w:rFonts w:ascii="Baskerville" w:hAnsi="Baskerville" w:cs="Baskerville"/>
          <w:b/>
          <w:sz w:val="22"/>
        </w:rPr>
        <w:tab/>
        <w:t xml:space="preserve">B.  </w:t>
      </w:r>
      <w:proofErr w:type="spellStart"/>
      <w:r w:rsidRPr="00E0613A">
        <w:rPr>
          <w:rFonts w:ascii="Baskerville" w:hAnsi="Baskerville" w:cs="Baskerville"/>
          <w:b/>
          <w:sz w:val="22"/>
        </w:rPr>
        <w:t>Depoprovera</w:t>
      </w:r>
      <w:proofErr w:type="spellEnd"/>
      <w:r w:rsidRPr="00E0613A">
        <w:rPr>
          <w:rFonts w:ascii="Baskerville" w:hAnsi="Baskerville" w:cs="Baskerville"/>
          <w:b/>
          <w:sz w:val="22"/>
        </w:rPr>
        <w:tab/>
        <w:t xml:space="preserve">C. </w:t>
      </w:r>
      <w:proofErr w:type="gramStart"/>
      <w:r w:rsidRPr="00E0613A">
        <w:rPr>
          <w:rFonts w:ascii="Baskerville" w:hAnsi="Baskerville" w:cs="Baskerville"/>
          <w:b/>
          <w:sz w:val="22"/>
        </w:rPr>
        <w:t>The Pill</w:t>
      </w:r>
      <w:r w:rsidRPr="00E0613A">
        <w:rPr>
          <w:rFonts w:ascii="Baskerville" w:hAnsi="Baskerville" w:cs="Baskerville"/>
          <w:b/>
          <w:sz w:val="22"/>
        </w:rPr>
        <w:tab/>
      </w:r>
      <w:r w:rsidRPr="00E0613A">
        <w:rPr>
          <w:rFonts w:ascii="Baskerville" w:hAnsi="Baskerville" w:cs="Baskerville"/>
          <w:b/>
          <w:sz w:val="22"/>
        </w:rPr>
        <w:tab/>
        <w:t>D.</w:t>
      </w:r>
      <w:proofErr w:type="gramEnd"/>
      <w:r w:rsidRPr="00E0613A">
        <w:rPr>
          <w:rFonts w:ascii="Baskerville" w:hAnsi="Baskerville" w:cs="Baskerville"/>
          <w:b/>
          <w:sz w:val="22"/>
        </w:rPr>
        <w:t xml:space="preserve">  </w:t>
      </w:r>
      <w:proofErr w:type="spellStart"/>
      <w:r w:rsidRPr="00E0613A">
        <w:rPr>
          <w:rFonts w:ascii="Baskerville" w:hAnsi="Baskerville" w:cs="Baskerville"/>
          <w:b/>
          <w:sz w:val="22"/>
        </w:rPr>
        <w:t>Nuva</w:t>
      </w:r>
      <w:proofErr w:type="spellEnd"/>
      <w:r w:rsidRPr="00E0613A">
        <w:rPr>
          <w:rFonts w:ascii="Baskerville" w:hAnsi="Baskerville" w:cs="Baskerville"/>
          <w:b/>
          <w:sz w:val="22"/>
        </w:rPr>
        <w:t xml:space="preserve"> Ring</w:t>
      </w:r>
      <w:r w:rsidRPr="00E0613A">
        <w:rPr>
          <w:rFonts w:ascii="Baskerville" w:hAnsi="Baskerville" w:cs="Baskerville"/>
          <w:b/>
          <w:sz w:val="22"/>
        </w:rPr>
        <w:tab/>
      </w:r>
      <w:r w:rsidRPr="00E0613A">
        <w:rPr>
          <w:rFonts w:ascii="Baskerville" w:hAnsi="Baskerville" w:cs="Baskerville"/>
          <w:b/>
          <w:sz w:val="22"/>
        </w:rPr>
        <w:tab/>
      </w:r>
    </w:p>
    <w:p w14:paraId="67E8BCDE" w14:textId="77777777" w:rsidR="00957C7B" w:rsidRPr="00E0613A" w:rsidRDefault="00957C7B" w:rsidP="00957C7B">
      <w:pPr>
        <w:rPr>
          <w:rFonts w:ascii="Baskerville" w:hAnsi="Baskerville" w:cs="Baskerville"/>
          <w:b/>
          <w:sz w:val="22"/>
        </w:rPr>
      </w:pPr>
      <w:r>
        <w:rPr>
          <w:rFonts w:ascii="Baskerville" w:hAnsi="Baskerville" w:cs="Baskerville"/>
          <w:b/>
          <w:sz w:val="22"/>
        </w:rPr>
        <w:t xml:space="preserve">E.  </w:t>
      </w:r>
      <w:proofErr w:type="spellStart"/>
      <w:r>
        <w:rPr>
          <w:rFonts w:ascii="Baskerville" w:hAnsi="Baskerville" w:cs="Baskerville"/>
          <w:b/>
          <w:sz w:val="22"/>
        </w:rPr>
        <w:t>Mirena</w:t>
      </w:r>
      <w:proofErr w:type="spellEnd"/>
      <w:r>
        <w:rPr>
          <w:rFonts w:ascii="Baskerville" w:hAnsi="Baskerville" w:cs="Baskerville"/>
          <w:b/>
          <w:sz w:val="22"/>
        </w:rPr>
        <w:tab/>
      </w:r>
      <w:r>
        <w:rPr>
          <w:rFonts w:ascii="Baskerville" w:hAnsi="Baskerville" w:cs="Baskerville"/>
          <w:b/>
          <w:sz w:val="22"/>
        </w:rPr>
        <w:tab/>
        <w:t>F.  Emergency Contraception</w:t>
      </w:r>
      <w:r>
        <w:rPr>
          <w:rFonts w:ascii="Baskerville" w:hAnsi="Baskerville" w:cs="Baskerville"/>
          <w:b/>
          <w:sz w:val="22"/>
        </w:rPr>
        <w:tab/>
      </w:r>
      <w:r>
        <w:rPr>
          <w:rFonts w:ascii="Baskerville" w:hAnsi="Baskerville" w:cs="Baskerville"/>
          <w:b/>
          <w:sz w:val="22"/>
        </w:rPr>
        <w:tab/>
      </w:r>
      <w:r w:rsidRPr="00E0613A">
        <w:rPr>
          <w:rFonts w:ascii="Baskerville" w:hAnsi="Baskerville" w:cs="Baskerville"/>
          <w:b/>
          <w:sz w:val="22"/>
        </w:rPr>
        <w:t xml:space="preserve">G. </w:t>
      </w:r>
      <w:proofErr w:type="spellStart"/>
      <w:r w:rsidRPr="00E0613A">
        <w:rPr>
          <w:rFonts w:ascii="Baskerville" w:hAnsi="Baskerville" w:cs="Baskerville"/>
          <w:b/>
          <w:sz w:val="22"/>
        </w:rPr>
        <w:t>Implanon</w:t>
      </w:r>
      <w:proofErr w:type="spellEnd"/>
    </w:p>
    <w:p w14:paraId="66A27E91" w14:textId="77777777" w:rsidR="00957C7B" w:rsidRPr="00E0613A" w:rsidRDefault="00957C7B" w:rsidP="00957C7B">
      <w:pPr>
        <w:rPr>
          <w:rFonts w:ascii="Baskerville" w:hAnsi="Baskerville" w:cs="Baskerville"/>
          <w:sz w:val="22"/>
        </w:rPr>
      </w:pPr>
    </w:p>
    <w:p w14:paraId="02DE6C6D" w14:textId="527CAA89" w:rsidR="00957C7B" w:rsidRPr="00E0613A" w:rsidRDefault="00CC43A9" w:rsidP="00957C7B">
      <w:pPr>
        <w:rPr>
          <w:rFonts w:ascii="Baskerville" w:hAnsi="Baskerville" w:cs="Baskerville"/>
          <w:sz w:val="22"/>
        </w:rPr>
      </w:pPr>
      <w:r>
        <w:rPr>
          <w:rFonts w:ascii="Baskerville" w:hAnsi="Baskerville" w:cs="Baskerville"/>
          <w:sz w:val="22"/>
        </w:rPr>
        <w:t>74</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 Hormonal method of birth control, lasts for 3 months</w:t>
      </w:r>
    </w:p>
    <w:p w14:paraId="29F24CB8" w14:textId="77777777" w:rsidR="00957C7B" w:rsidRPr="00E0613A" w:rsidRDefault="00957C7B" w:rsidP="00957C7B">
      <w:pPr>
        <w:rPr>
          <w:rFonts w:ascii="Baskerville" w:hAnsi="Baskerville" w:cs="Baskerville"/>
          <w:sz w:val="22"/>
        </w:rPr>
      </w:pPr>
    </w:p>
    <w:p w14:paraId="4F75EE62" w14:textId="0F97CEA2" w:rsidR="00957C7B" w:rsidRPr="00E0613A" w:rsidRDefault="00CC43A9" w:rsidP="00957C7B">
      <w:pPr>
        <w:rPr>
          <w:rFonts w:ascii="Baskerville" w:hAnsi="Baskerville" w:cs="Baskerville"/>
          <w:sz w:val="22"/>
        </w:rPr>
      </w:pPr>
      <w:r>
        <w:rPr>
          <w:rFonts w:ascii="Baskerville" w:hAnsi="Baskerville" w:cs="Baskerville"/>
          <w:sz w:val="22"/>
        </w:rPr>
        <w:t>75</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 Inserted into arm by physician, lasts for 3 years</w:t>
      </w:r>
    </w:p>
    <w:p w14:paraId="7A4717A4" w14:textId="77777777" w:rsidR="00957C7B" w:rsidRPr="00E0613A" w:rsidRDefault="00957C7B" w:rsidP="00957C7B">
      <w:pPr>
        <w:rPr>
          <w:rFonts w:ascii="Baskerville" w:hAnsi="Baskerville" w:cs="Baskerville"/>
          <w:sz w:val="22"/>
        </w:rPr>
      </w:pPr>
    </w:p>
    <w:p w14:paraId="1462D9F4" w14:textId="781EB5DB" w:rsidR="00957C7B" w:rsidRPr="00E0613A" w:rsidRDefault="00CC43A9" w:rsidP="00957C7B">
      <w:pPr>
        <w:rPr>
          <w:rFonts w:ascii="Baskerville" w:hAnsi="Baskerville" w:cs="Baskerville"/>
          <w:sz w:val="22"/>
        </w:rPr>
      </w:pPr>
      <w:r>
        <w:rPr>
          <w:rFonts w:ascii="Baskerville" w:hAnsi="Baskerville" w:cs="Baskerville"/>
          <w:sz w:val="22"/>
        </w:rPr>
        <w:t>76</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 Must be taken within 120 hours of unprotected act of sex</w:t>
      </w:r>
    </w:p>
    <w:p w14:paraId="2F50245B" w14:textId="77777777" w:rsidR="00957C7B" w:rsidRPr="00E0613A" w:rsidRDefault="00957C7B" w:rsidP="00957C7B">
      <w:pPr>
        <w:rPr>
          <w:rFonts w:ascii="Baskerville" w:hAnsi="Baskerville" w:cs="Baskerville"/>
          <w:sz w:val="22"/>
        </w:rPr>
      </w:pPr>
    </w:p>
    <w:p w14:paraId="308F922C" w14:textId="4EE290F7" w:rsidR="00957C7B" w:rsidRPr="00E0613A" w:rsidRDefault="00CC43A9" w:rsidP="00957C7B">
      <w:pPr>
        <w:rPr>
          <w:rFonts w:ascii="Baskerville" w:hAnsi="Baskerville" w:cs="Baskerville"/>
          <w:sz w:val="22"/>
        </w:rPr>
      </w:pPr>
      <w:r>
        <w:rPr>
          <w:rFonts w:ascii="Baskerville" w:hAnsi="Baskerville" w:cs="Baskerville"/>
          <w:sz w:val="22"/>
        </w:rPr>
        <w:t>77</w:t>
      </w:r>
      <w:r w:rsidR="00957C7B" w:rsidRPr="00E0613A">
        <w:rPr>
          <w:rFonts w:ascii="Baskerville" w:hAnsi="Baskerville" w:cs="Baskerville"/>
          <w:sz w:val="22"/>
        </w:rPr>
        <w:t>_____ Hormonal method taken on a daily basis, can cause cramping/weight gain</w:t>
      </w:r>
    </w:p>
    <w:p w14:paraId="0EE77708" w14:textId="77777777" w:rsidR="00957C7B" w:rsidRPr="00E0613A" w:rsidRDefault="00957C7B" w:rsidP="00957C7B">
      <w:pPr>
        <w:rPr>
          <w:rFonts w:ascii="Baskerville" w:hAnsi="Baskerville" w:cs="Baskerville"/>
          <w:sz w:val="22"/>
        </w:rPr>
      </w:pPr>
    </w:p>
    <w:p w14:paraId="60CE2799" w14:textId="082FA0FB" w:rsidR="00957C7B" w:rsidRPr="00E0613A" w:rsidRDefault="00CC43A9" w:rsidP="00957C7B">
      <w:pPr>
        <w:rPr>
          <w:rFonts w:ascii="Baskerville" w:hAnsi="Baskerville" w:cs="Baskerville"/>
          <w:sz w:val="22"/>
        </w:rPr>
      </w:pPr>
      <w:r>
        <w:rPr>
          <w:rFonts w:ascii="Baskerville" w:hAnsi="Baskerville" w:cs="Baskerville"/>
          <w:sz w:val="22"/>
        </w:rPr>
        <w:t>78</w:t>
      </w:r>
      <w:r w:rsidR="00957C7B" w:rsidRPr="00E0613A">
        <w:rPr>
          <w:rFonts w:ascii="Baskerville" w:hAnsi="Baskerville" w:cs="Baskerville"/>
          <w:sz w:val="22"/>
        </w:rPr>
        <w:t>_____ Small Y-shaped hormonal method, provides protection up to 5 years</w:t>
      </w:r>
    </w:p>
    <w:p w14:paraId="5FD2138A" w14:textId="77777777" w:rsidR="00957C7B" w:rsidRPr="00E0613A" w:rsidRDefault="00957C7B" w:rsidP="00957C7B">
      <w:pPr>
        <w:rPr>
          <w:rFonts w:ascii="Baskerville" w:hAnsi="Baskerville" w:cs="Baskerville"/>
          <w:sz w:val="22"/>
        </w:rPr>
      </w:pPr>
    </w:p>
    <w:p w14:paraId="194471BF" w14:textId="6B3C3047" w:rsidR="00957C7B" w:rsidRPr="00E0613A" w:rsidRDefault="00CC43A9" w:rsidP="00957C7B">
      <w:pPr>
        <w:rPr>
          <w:rFonts w:ascii="Baskerville" w:hAnsi="Baskerville" w:cs="Baskerville"/>
          <w:sz w:val="22"/>
        </w:rPr>
      </w:pPr>
      <w:r>
        <w:rPr>
          <w:rFonts w:ascii="Baskerville" w:hAnsi="Baskerville" w:cs="Baskerville"/>
          <w:sz w:val="22"/>
        </w:rPr>
        <w:t>79</w:t>
      </w:r>
      <w:r w:rsidR="00957C7B" w:rsidRPr="00E0613A">
        <w:rPr>
          <w:rFonts w:ascii="Baskerville" w:hAnsi="Baskerville" w:cs="Baskerville"/>
          <w:sz w:val="22"/>
        </w:rPr>
        <w:t>_____ Hormonal method, used 1 week at a time</w:t>
      </w:r>
    </w:p>
    <w:p w14:paraId="71CC7357" w14:textId="77777777" w:rsidR="00957C7B" w:rsidRPr="00E0613A" w:rsidRDefault="00957C7B" w:rsidP="00957C7B">
      <w:pPr>
        <w:rPr>
          <w:rFonts w:ascii="Baskerville" w:hAnsi="Baskerville" w:cs="Baskerville"/>
          <w:sz w:val="22"/>
        </w:rPr>
      </w:pPr>
    </w:p>
    <w:p w14:paraId="4B71D155" w14:textId="66C10E8D" w:rsidR="00957C7B" w:rsidRPr="00E0613A" w:rsidRDefault="00CC43A9" w:rsidP="00957C7B">
      <w:pPr>
        <w:rPr>
          <w:rFonts w:ascii="Baskerville" w:hAnsi="Baskerville" w:cs="Baskerville"/>
          <w:sz w:val="22"/>
        </w:rPr>
      </w:pPr>
      <w:r>
        <w:rPr>
          <w:rFonts w:ascii="Baskerville" w:hAnsi="Baskerville" w:cs="Baskerville"/>
          <w:sz w:val="22"/>
        </w:rPr>
        <w:t>80</w:t>
      </w:r>
      <w:proofErr w:type="gramStart"/>
      <w:r w:rsidR="00957C7B" w:rsidRPr="00E0613A">
        <w:rPr>
          <w:rFonts w:ascii="Baskerville" w:hAnsi="Baskerville" w:cs="Baskerville"/>
          <w:sz w:val="22"/>
        </w:rPr>
        <w:t>._</w:t>
      </w:r>
      <w:proofErr w:type="gramEnd"/>
      <w:r w:rsidR="00957C7B" w:rsidRPr="00E0613A">
        <w:rPr>
          <w:rFonts w:ascii="Baskerville" w:hAnsi="Baskerville" w:cs="Baskerville"/>
          <w:sz w:val="22"/>
        </w:rPr>
        <w:t>____Manually inserted into vaginal canal for 3 weeks at a time</w:t>
      </w:r>
    </w:p>
    <w:p w14:paraId="6878861D" w14:textId="77777777" w:rsidR="00957C7B" w:rsidRPr="00E0613A" w:rsidRDefault="00957C7B" w:rsidP="00957C7B">
      <w:pPr>
        <w:rPr>
          <w:rFonts w:ascii="Baskerville" w:hAnsi="Baskerville" w:cs="Baskerville"/>
          <w:sz w:val="22"/>
        </w:rPr>
      </w:pPr>
    </w:p>
    <w:p w14:paraId="72BDF760" w14:textId="2C08BCA7" w:rsidR="00957C7B" w:rsidRPr="00E0613A" w:rsidRDefault="00CC43A9" w:rsidP="00957C7B">
      <w:pPr>
        <w:rPr>
          <w:rFonts w:ascii="Baskerville" w:hAnsi="Baskerville" w:cs="Baskerville"/>
          <w:sz w:val="22"/>
        </w:rPr>
      </w:pPr>
      <w:r>
        <w:rPr>
          <w:rFonts w:ascii="Baskerville" w:hAnsi="Baskerville" w:cs="Baskerville"/>
          <w:sz w:val="22"/>
        </w:rPr>
        <w:t>81</w:t>
      </w:r>
      <w:r w:rsidR="00957C7B" w:rsidRPr="00E0613A">
        <w:rPr>
          <w:rFonts w:ascii="Baskerville" w:hAnsi="Baskerville" w:cs="Baskerville"/>
          <w:sz w:val="22"/>
        </w:rPr>
        <w:t>.  What two effects do ALL hormonal methods of birth control have on a woman’s reproductive system to prevent pregnancy?</w:t>
      </w:r>
    </w:p>
    <w:p w14:paraId="7CC80CD7" w14:textId="77777777" w:rsidR="00957C7B" w:rsidRPr="00E0613A" w:rsidRDefault="00957C7B" w:rsidP="00957C7B">
      <w:pPr>
        <w:rPr>
          <w:rFonts w:ascii="Baskerville" w:hAnsi="Baskerville" w:cs="Baskerville"/>
          <w:sz w:val="22"/>
        </w:rPr>
      </w:pPr>
    </w:p>
    <w:p w14:paraId="4ED4ABAB" w14:textId="089270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a</w:t>
      </w:r>
      <w:proofErr w:type="gramEnd"/>
      <w:r w:rsidRPr="00E0613A">
        <w:rPr>
          <w:rFonts w:ascii="Baskerville" w:hAnsi="Baskerville" w:cs="Baskerville"/>
          <w:sz w:val="22"/>
        </w:rPr>
        <w:t>.</w:t>
      </w:r>
    </w:p>
    <w:p w14:paraId="4FCAAD1D"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b</w:t>
      </w:r>
      <w:proofErr w:type="gramEnd"/>
      <w:r w:rsidRPr="00E0613A">
        <w:rPr>
          <w:rFonts w:ascii="Baskerville" w:hAnsi="Baskerville" w:cs="Baskerville"/>
          <w:sz w:val="22"/>
        </w:rPr>
        <w:t>.</w:t>
      </w:r>
    </w:p>
    <w:p w14:paraId="2D602440" w14:textId="77777777" w:rsidR="00957C7B" w:rsidRPr="00E0613A" w:rsidRDefault="00957C7B" w:rsidP="00957C7B">
      <w:pPr>
        <w:rPr>
          <w:rFonts w:ascii="Baskerville" w:hAnsi="Baskerville" w:cs="Baskerville"/>
          <w:sz w:val="22"/>
        </w:rPr>
      </w:pPr>
    </w:p>
    <w:p w14:paraId="5C5B889C" w14:textId="603A8F5D" w:rsidR="00957C7B" w:rsidRPr="00E0613A" w:rsidRDefault="00CC43A9" w:rsidP="00957C7B">
      <w:pPr>
        <w:rPr>
          <w:rFonts w:ascii="Baskerville" w:hAnsi="Baskerville" w:cs="Baskerville"/>
          <w:sz w:val="22"/>
        </w:rPr>
      </w:pPr>
      <w:r>
        <w:rPr>
          <w:rFonts w:ascii="Baskerville" w:hAnsi="Baskerville" w:cs="Baskerville"/>
          <w:sz w:val="22"/>
        </w:rPr>
        <w:t>82</w:t>
      </w:r>
      <w:r w:rsidR="00957C7B" w:rsidRPr="00E0613A">
        <w:rPr>
          <w:rFonts w:ascii="Baskerville" w:hAnsi="Baskerville" w:cs="Baskerville"/>
          <w:sz w:val="22"/>
        </w:rPr>
        <w:t>. Method that can be re-used if properly cleaned and stored:</w:t>
      </w:r>
    </w:p>
    <w:p w14:paraId="3E94AEF3" w14:textId="77777777" w:rsidR="00957C7B" w:rsidRPr="00E0613A" w:rsidRDefault="00957C7B" w:rsidP="00957C7B">
      <w:pPr>
        <w:rPr>
          <w:rFonts w:ascii="Baskerville" w:hAnsi="Baskerville" w:cs="Baskerville"/>
          <w:sz w:val="22"/>
        </w:rPr>
      </w:pPr>
    </w:p>
    <w:p w14:paraId="690877CB" w14:textId="6A540000" w:rsidR="00957C7B" w:rsidRPr="00E0613A" w:rsidRDefault="00CC43A9" w:rsidP="00957C7B">
      <w:pPr>
        <w:rPr>
          <w:rFonts w:ascii="Baskerville" w:hAnsi="Baskerville" w:cs="Baskerville"/>
          <w:sz w:val="22"/>
        </w:rPr>
      </w:pPr>
      <w:r>
        <w:rPr>
          <w:rFonts w:ascii="Baskerville" w:hAnsi="Baskerville" w:cs="Baskerville"/>
          <w:sz w:val="22"/>
        </w:rPr>
        <w:t>83</w:t>
      </w:r>
      <w:r w:rsidR="00957C7B" w:rsidRPr="00E0613A">
        <w:rPr>
          <w:rFonts w:ascii="Baskerville" w:hAnsi="Baskerville" w:cs="Baskerville"/>
          <w:sz w:val="22"/>
        </w:rPr>
        <w:t>. Inserted into female, provides STD and pregnancy protection:</w:t>
      </w:r>
    </w:p>
    <w:p w14:paraId="04E88695" w14:textId="77777777" w:rsidR="00957C7B" w:rsidRPr="00E0613A" w:rsidRDefault="00957C7B" w:rsidP="00957C7B">
      <w:pPr>
        <w:rPr>
          <w:rFonts w:ascii="Baskerville" w:hAnsi="Baskerville" w:cs="Baskerville"/>
          <w:sz w:val="22"/>
        </w:rPr>
      </w:pPr>
    </w:p>
    <w:p w14:paraId="677FC1D1" w14:textId="58499008" w:rsidR="00957C7B" w:rsidRPr="00E0613A" w:rsidRDefault="00CC43A9" w:rsidP="00957C7B">
      <w:pPr>
        <w:rPr>
          <w:rFonts w:ascii="Baskerville" w:hAnsi="Baskerville" w:cs="Baskerville"/>
          <w:sz w:val="22"/>
        </w:rPr>
      </w:pPr>
      <w:r>
        <w:rPr>
          <w:rFonts w:ascii="Baskerville" w:hAnsi="Baskerville" w:cs="Baskerville"/>
          <w:sz w:val="22"/>
        </w:rPr>
        <w:t>84</w:t>
      </w:r>
      <w:r w:rsidR="00957C7B" w:rsidRPr="00E0613A">
        <w:rPr>
          <w:rFonts w:ascii="Baskerville" w:hAnsi="Baskerville" w:cs="Baskerville"/>
          <w:sz w:val="22"/>
        </w:rPr>
        <w:t>. Must be wet prior to insertion:</w:t>
      </w:r>
    </w:p>
    <w:p w14:paraId="2B3B57E7" w14:textId="77777777" w:rsidR="00957C7B" w:rsidRPr="00E0613A" w:rsidRDefault="00957C7B" w:rsidP="00957C7B">
      <w:pPr>
        <w:rPr>
          <w:rFonts w:ascii="Baskerville" w:hAnsi="Baskerville" w:cs="Baskerville"/>
          <w:sz w:val="22"/>
        </w:rPr>
      </w:pPr>
    </w:p>
    <w:p w14:paraId="1EA7FEC1" w14:textId="1A622BEB" w:rsidR="00957C7B" w:rsidRPr="00E0613A" w:rsidRDefault="00CC43A9" w:rsidP="00957C7B">
      <w:pPr>
        <w:rPr>
          <w:rFonts w:ascii="Baskerville" w:hAnsi="Baskerville" w:cs="Baskerville"/>
          <w:sz w:val="22"/>
        </w:rPr>
      </w:pPr>
      <w:r>
        <w:rPr>
          <w:rFonts w:ascii="Baskerville" w:hAnsi="Baskerville" w:cs="Baskerville"/>
          <w:sz w:val="22"/>
        </w:rPr>
        <w:t>85</w:t>
      </w:r>
      <w:r w:rsidR="00957C7B" w:rsidRPr="00E0613A">
        <w:rPr>
          <w:rFonts w:ascii="Baskerville" w:hAnsi="Baskerville" w:cs="Baskerville"/>
          <w:sz w:val="22"/>
        </w:rPr>
        <w:t>. Foams, gels, or suppositories inserted into female, must wait 10 minutes to dissolve:</w:t>
      </w:r>
    </w:p>
    <w:p w14:paraId="2DE4F0AE" w14:textId="77777777" w:rsidR="00957C7B" w:rsidRPr="00E0613A" w:rsidRDefault="00957C7B" w:rsidP="00957C7B">
      <w:pPr>
        <w:rPr>
          <w:rFonts w:ascii="Baskerville" w:hAnsi="Baskerville" w:cs="Baskerville"/>
          <w:sz w:val="22"/>
        </w:rPr>
      </w:pPr>
    </w:p>
    <w:p w14:paraId="42F21063" w14:textId="5F1B5061" w:rsidR="00957C7B" w:rsidRPr="00E0613A" w:rsidRDefault="00CC43A9" w:rsidP="00957C7B">
      <w:pPr>
        <w:rPr>
          <w:rFonts w:ascii="Baskerville" w:hAnsi="Baskerville" w:cs="Baskerville"/>
          <w:sz w:val="22"/>
        </w:rPr>
      </w:pPr>
      <w:r>
        <w:rPr>
          <w:rFonts w:ascii="Baskerville" w:hAnsi="Baskerville" w:cs="Baskerville"/>
          <w:sz w:val="22"/>
        </w:rPr>
        <w:t>86</w:t>
      </w:r>
      <w:r w:rsidR="00957C7B" w:rsidRPr="00E0613A">
        <w:rPr>
          <w:rFonts w:ascii="Baskerville" w:hAnsi="Baskerville" w:cs="Baskerville"/>
          <w:sz w:val="22"/>
        </w:rPr>
        <w:t>. Used for protection against STD’s with oral sex with a woman:</w:t>
      </w:r>
    </w:p>
    <w:p w14:paraId="5B6B8340" w14:textId="77777777" w:rsidR="00957C7B" w:rsidRPr="00E0613A" w:rsidRDefault="00957C7B" w:rsidP="00957C7B">
      <w:pPr>
        <w:rPr>
          <w:rFonts w:ascii="Baskerville" w:hAnsi="Baskerville" w:cs="Baskerville"/>
          <w:sz w:val="22"/>
        </w:rPr>
      </w:pPr>
    </w:p>
    <w:p w14:paraId="46970D8F" w14:textId="0F866648" w:rsidR="00957C7B" w:rsidRPr="00E0613A" w:rsidRDefault="00CC43A9" w:rsidP="00957C7B">
      <w:pPr>
        <w:rPr>
          <w:rFonts w:ascii="Baskerville" w:hAnsi="Baskerville" w:cs="Baskerville"/>
          <w:sz w:val="22"/>
        </w:rPr>
      </w:pPr>
      <w:r>
        <w:rPr>
          <w:rFonts w:ascii="Baskerville" w:hAnsi="Baskerville" w:cs="Baskerville"/>
          <w:sz w:val="22"/>
        </w:rPr>
        <w:t>8</w:t>
      </w:r>
      <w:r w:rsidR="00957C7B" w:rsidRPr="00E0613A">
        <w:rPr>
          <w:rFonts w:ascii="Baskerville" w:hAnsi="Baskerville" w:cs="Baskerville"/>
          <w:sz w:val="22"/>
        </w:rPr>
        <w:t>7. How long must the diaphragm and sponge be left in the vagina for after sex AND why?</w:t>
      </w:r>
    </w:p>
    <w:p w14:paraId="2BF00297" w14:textId="77777777" w:rsidR="00957C7B" w:rsidRPr="00E0613A" w:rsidRDefault="00957C7B" w:rsidP="00957C7B">
      <w:pPr>
        <w:rPr>
          <w:rFonts w:ascii="Baskerville" w:hAnsi="Baskerville" w:cs="Baskerville"/>
          <w:sz w:val="22"/>
        </w:rPr>
      </w:pPr>
    </w:p>
    <w:p w14:paraId="31A013F4" w14:textId="77777777" w:rsidR="00957C7B" w:rsidRPr="00E0613A" w:rsidRDefault="00957C7B" w:rsidP="00957C7B">
      <w:pPr>
        <w:rPr>
          <w:rFonts w:ascii="Baskerville" w:hAnsi="Baskerville" w:cs="Baskerville"/>
          <w:sz w:val="22"/>
        </w:rPr>
      </w:pPr>
    </w:p>
    <w:p w14:paraId="652A3AD9" w14:textId="77777777" w:rsidR="00957C7B" w:rsidRPr="00E0613A" w:rsidRDefault="00957C7B" w:rsidP="00957C7B">
      <w:pPr>
        <w:rPr>
          <w:rFonts w:ascii="Baskerville" w:hAnsi="Baskerville" w:cs="Baskerville"/>
          <w:sz w:val="22"/>
        </w:rPr>
      </w:pPr>
    </w:p>
    <w:p w14:paraId="2020946A" w14:textId="718E68DA" w:rsidR="00957C7B" w:rsidRPr="00E0613A" w:rsidRDefault="00CC43A9" w:rsidP="00957C7B">
      <w:pPr>
        <w:rPr>
          <w:rFonts w:ascii="Baskerville" w:hAnsi="Baskerville" w:cs="Baskerville"/>
          <w:sz w:val="22"/>
        </w:rPr>
      </w:pPr>
      <w:r>
        <w:rPr>
          <w:rFonts w:ascii="Baskerville" w:hAnsi="Baskerville" w:cs="Baskerville"/>
          <w:sz w:val="22"/>
        </w:rPr>
        <w:t>88</w:t>
      </w:r>
      <w:r w:rsidR="00957C7B" w:rsidRPr="00E0613A">
        <w:rPr>
          <w:rFonts w:ascii="Baskerville" w:hAnsi="Baskerville" w:cs="Baskerville"/>
          <w:sz w:val="22"/>
        </w:rPr>
        <w:t>. Identify five facts about correct use of the male condom:</w:t>
      </w:r>
    </w:p>
    <w:p w14:paraId="1CEA6A78" w14:textId="77777777" w:rsidR="00957C7B" w:rsidRPr="00E0613A" w:rsidRDefault="00957C7B" w:rsidP="00957C7B">
      <w:pPr>
        <w:rPr>
          <w:rFonts w:ascii="Baskerville" w:hAnsi="Baskerville" w:cs="Baskerville"/>
          <w:sz w:val="22"/>
        </w:rPr>
      </w:pPr>
    </w:p>
    <w:p w14:paraId="68034DC4"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a</w:t>
      </w:r>
      <w:proofErr w:type="gramEnd"/>
      <w:r w:rsidRPr="00E0613A">
        <w:rPr>
          <w:rFonts w:ascii="Baskerville" w:hAnsi="Baskerville" w:cs="Baskerville"/>
          <w:sz w:val="22"/>
        </w:rPr>
        <w:t>.</w:t>
      </w:r>
    </w:p>
    <w:p w14:paraId="61CB3FAD" w14:textId="77777777" w:rsidR="00957C7B" w:rsidRPr="00E0613A" w:rsidRDefault="00957C7B" w:rsidP="00957C7B">
      <w:pPr>
        <w:rPr>
          <w:rFonts w:ascii="Baskerville" w:hAnsi="Baskerville" w:cs="Baskerville"/>
          <w:sz w:val="22"/>
        </w:rPr>
      </w:pPr>
    </w:p>
    <w:p w14:paraId="4D56CA21"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b</w:t>
      </w:r>
      <w:proofErr w:type="gramEnd"/>
      <w:r w:rsidRPr="00E0613A">
        <w:rPr>
          <w:rFonts w:ascii="Baskerville" w:hAnsi="Baskerville" w:cs="Baskerville"/>
          <w:sz w:val="22"/>
        </w:rPr>
        <w:t>.</w:t>
      </w:r>
    </w:p>
    <w:p w14:paraId="15953E9D" w14:textId="77777777" w:rsidR="00957C7B" w:rsidRPr="00E0613A" w:rsidRDefault="00957C7B" w:rsidP="00957C7B">
      <w:pPr>
        <w:rPr>
          <w:rFonts w:ascii="Baskerville" w:hAnsi="Baskerville" w:cs="Baskerville"/>
          <w:sz w:val="22"/>
        </w:rPr>
      </w:pPr>
    </w:p>
    <w:p w14:paraId="198FD2B9"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c</w:t>
      </w:r>
      <w:proofErr w:type="gramEnd"/>
    </w:p>
    <w:p w14:paraId="3D93B3D6" w14:textId="77777777" w:rsidR="00957C7B" w:rsidRPr="00E0613A" w:rsidRDefault="00957C7B" w:rsidP="00957C7B">
      <w:pPr>
        <w:rPr>
          <w:rFonts w:ascii="Baskerville" w:hAnsi="Baskerville" w:cs="Baskerville"/>
          <w:sz w:val="22"/>
        </w:rPr>
      </w:pPr>
    </w:p>
    <w:p w14:paraId="6666EE29"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d</w:t>
      </w:r>
      <w:proofErr w:type="gramEnd"/>
      <w:r w:rsidRPr="00E0613A">
        <w:rPr>
          <w:rFonts w:ascii="Baskerville" w:hAnsi="Baskerville" w:cs="Baskerville"/>
          <w:sz w:val="22"/>
        </w:rPr>
        <w:t>.</w:t>
      </w:r>
    </w:p>
    <w:p w14:paraId="15CB776F" w14:textId="77777777" w:rsidR="00957C7B" w:rsidRPr="00E0613A" w:rsidRDefault="00957C7B" w:rsidP="00957C7B">
      <w:pPr>
        <w:rPr>
          <w:rFonts w:ascii="Baskerville" w:hAnsi="Baskerville" w:cs="Baskerville"/>
          <w:sz w:val="22"/>
        </w:rPr>
      </w:pPr>
    </w:p>
    <w:p w14:paraId="39B19D50" w14:textId="77777777" w:rsidR="00957C7B" w:rsidRPr="00E0613A" w:rsidRDefault="00957C7B" w:rsidP="00957C7B">
      <w:pPr>
        <w:rPr>
          <w:rFonts w:ascii="Baskerville" w:hAnsi="Baskerville" w:cs="Baskerville"/>
          <w:sz w:val="22"/>
        </w:rPr>
      </w:pPr>
      <w:proofErr w:type="gramStart"/>
      <w:r w:rsidRPr="00E0613A">
        <w:rPr>
          <w:rFonts w:ascii="Baskerville" w:hAnsi="Baskerville" w:cs="Baskerville"/>
          <w:sz w:val="22"/>
        </w:rPr>
        <w:t>e</w:t>
      </w:r>
      <w:proofErr w:type="gramEnd"/>
      <w:r w:rsidRPr="00E0613A">
        <w:rPr>
          <w:rFonts w:ascii="Baskerville" w:hAnsi="Baskerville" w:cs="Baskerville"/>
          <w:sz w:val="22"/>
        </w:rPr>
        <w:t>.</w:t>
      </w:r>
    </w:p>
    <w:p w14:paraId="2E17B538" w14:textId="77777777" w:rsidR="00EE719A" w:rsidRDefault="00EE719A" w:rsidP="00EE719A"/>
    <w:p w14:paraId="50C85316" w14:textId="22208AAC" w:rsidR="00EE719A" w:rsidRDefault="00CC43A9" w:rsidP="00EE719A">
      <w:pPr>
        <w:ind w:right="-450"/>
        <w:rPr>
          <w:b/>
          <w:bCs/>
        </w:rPr>
      </w:pPr>
      <w:r>
        <w:rPr>
          <w:b/>
          <w:bCs/>
        </w:rPr>
        <w:t>89</w:t>
      </w:r>
      <w:r w:rsidR="00EE719A">
        <w:rPr>
          <w:b/>
          <w:bCs/>
        </w:rPr>
        <w:t xml:space="preserve">.  Circle all of the contraceptive methods </w:t>
      </w:r>
      <w:r w:rsidR="00EE719A" w:rsidRPr="004908BA">
        <w:rPr>
          <w:b/>
          <w:bCs/>
          <w:u w:val="single"/>
        </w:rPr>
        <w:t>that would</w:t>
      </w:r>
      <w:r w:rsidR="00EE719A">
        <w:rPr>
          <w:b/>
          <w:bCs/>
        </w:rPr>
        <w:t xml:space="preserve"> protect against STI's.</w:t>
      </w:r>
    </w:p>
    <w:p w14:paraId="3028652F" w14:textId="77777777" w:rsidR="00EE719A" w:rsidRDefault="00EE719A" w:rsidP="00EE719A">
      <w:pPr>
        <w:ind w:right="-450"/>
      </w:pPr>
    </w:p>
    <w:p w14:paraId="61818F93" w14:textId="74F143A5" w:rsidR="00EE719A" w:rsidRDefault="00EE719A" w:rsidP="00EE719A">
      <w:pPr>
        <w:ind w:right="-810"/>
      </w:pPr>
      <w:r>
        <w:t>Male condom</w:t>
      </w:r>
      <w:r>
        <w:tab/>
        <w:t xml:space="preserve">    Diaphragm</w:t>
      </w:r>
      <w:r>
        <w:tab/>
        <w:t xml:space="preserve">      Birth Control Pill</w:t>
      </w:r>
      <w:r>
        <w:tab/>
        <w:t xml:space="preserve">   Sponge</w:t>
      </w:r>
      <w:r>
        <w:tab/>
        <w:t xml:space="preserve">   </w:t>
      </w:r>
      <w:proofErr w:type="spellStart"/>
      <w:r>
        <w:t>Nuva</w:t>
      </w:r>
      <w:proofErr w:type="spellEnd"/>
      <w:r>
        <w:t xml:space="preserve"> Ring                IUD/</w:t>
      </w:r>
      <w:proofErr w:type="spellStart"/>
      <w:r>
        <w:t>Mirena</w:t>
      </w:r>
      <w:proofErr w:type="spellEnd"/>
    </w:p>
    <w:p w14:paraId="426DF5A9" w14:textId="77777777" w:rsidR="00EE719A" w:rsidRPr="00A753DD" w:rsidRDefault="00EE719A" w:rsidP="00EE719A">
      <w:pPr>
        <w:ind w:right="-810"/>
      </w:pPr>
      <w:r>
        <w:t>Calendar Method</w:t>
      </w:r>
      <w:r>
        <w:tab/>
        <w:t xml:space="preserve">    Spermicide</w:t>
      </w:r>
      <w:r>
        <w:tab/>
        <w:t xml:space="preserve">      </w:t>
      </w:r>
      <w:proofErr w:type="spellStart"/>
      <w:r>
        <w:t>Orthoevra</w:t>
      </w:r>
      <w:proofErr w:type="spellEnd"/>
      <w:r>
        <w:t xml:space="preserve"> </w:t>
      </w:r>
      <w:r>
        <w:tab/>
      </w:r>
      <w:r>
        <w:tab/>
        <w:t xml:space="preserve">   Withdrawal</w:t>
      </w:r>
      <w:r>
        <w:tab/>
        <w:t xml:space="preserve">    Female Condom</w:t>
      </w:r>
      <w:r>
        <w:tab/>
      </w:r>
      <w:proofErr w:type="spellStart"/>
      <w:r>
        <w:t>Implanon</w:t>
      </w:r>
      <w:proofErr w:type="spellEnd"/>
      <w:r>
        <w:tab/>
      </w:r>
    </w:p>
    <w:p w14:paraId="5E8FE16F" w14:textId="77777777" w:rsidR="00EE719A" w:rsidRDefault="00EE719A"/>
    <w:p w14:paraId="06308B40" w14:textId="77777777" w:rsidR="00EE719A" w:rsidRDefault="00EE719A"/>
    <w:p w14:paraId="0F5ABDE4" w14:textId="7A4B1805" w:rsidR="00EE719A" w:rsidRDefault="0073763B">
      <w:r>
        <w:t>90</w:t>
      </w:r>
      <w:r w:rsidR="00EE719A">
        <w:t>.  What are 4 reasons that a woman would take the morning after pill?</w:t>
      </w:r>
    </w:p>
    <w:p w14:paraId="7F5BE72F" w14:textId="77777777" w:rsidR="00EE719A" w:rsidRDefault="00EE719A"/>
    <w:p w14:paraId="1D97E966" w14:textId="0F42EE6F" w:rsidR="00EE719A" w:rsidRDefault="0073763B">
      <w:proofErr w:type="gramStart"/>
      <w:r>
        <w:t>a</w:t>
      </w:r>
      <w:proofErr w:type="gramEnd"/>
      <w:r>
        <w:t>.</w:t>
      </w:r>
    </w:p>
    <w:p w14:paraId="55E00C41" w14:textId="77777777" w:rsidR="0073763B" w:rsidRDefault="0073763B"/>
    <w:p w14:paraId="15C1E37B" w14:textId="2C519F48" w:rsidR="0073763B" w:rsidRDefault="0073763B">
      <w:proofErr w:type="gramStart"/>
      <w:r>
        <w:t>b</w:t>
      </w:r>
      <w:proofErr w:type="gramEnd"/>
      <w:r>
        <w:t>.</w:t>
      </w:r>
    </w:p>
    <w:p w14:paraId="4A40A047" w14:textId="77777777" w:rsidR="0073763B" w:rsidRDefault="0073763B"/>
    <w:p w14:paraId="52585EAD" w14:textId="4400C43A" w:rsidR="0073763B" w:rsidRDefault="0073763B">
      <w:proofErr w:type="gramStart"/>
      <w:r>
        <w:t>c</w:t>
      </w:r>
      <w:proofErr w:type="gramEnd"/>
      <w:r>
        <w:t>.</w:t>
      </w:r>
    </w:p>
    <w:p w14:paraId="233504AA" w14:textId="77777777" w:rsidR="0073763B" w:rsidRDefault="0073763B"/>
    <w:p w14:paraId="6C74B012" w14:textId="53939BEC" w:rsidR="0073763B" w:rsidRDefault="0073763B">
      <w:proofErr w:type="gramStart"/>
      <w:r>
        <w:t>d</w:t>
      </w:r>
      <w:proofErr w:type="gramEnd"/>
      <w:r>
        <w:t>.</w:t>
      </w:r>
    </w:p>
    <w:p w14:paraId="67E1C2B9" w14:textId="77777777" w:rsidR="00EE719A" w:rsidRDefault="00EE719A"/>
    <w:p w14:paraId="60D19076" w14:textId="77777777" w:rsidR="0073763B" w:rsidRDefault="0073763B"/>
    <w:p w14:paraId="075D51C9" w14:textId="2DAD56DC" w:rsidR="00EE719A" w:rsidRDefault="0073763B" w:rsidP="00EE719A">
      <w:r>
        <w:t>91</w:t>
      </w:r>
      <w:r w:rsidR="00EE719A">
        <w:t xml:space="preserve">. What is the MAIN purpose of the placebo or “sugar” pills in a </w:t>
      </w:r>
      <w:proofErr w:type="gramStart"/>
      <w:r w:rsidR="00EE719A">
        <w:t>28 day</w:t>
      </w:r>
      <w:proofErr w:type="gramEnd"/>
      <w:r w:rsidR="00EE719A">
        <w:t xml:space="preserve"> birth control pack?</w:t>
      </w:r>
    </w:p>
    <w:p w14:paraId="22173575" w14:textId="77777777" w:rsidR="00EE719A" w:rsidRDefault="00EE719A" w:rsidP="00EE719A"/>
    <w:p w14:paraId="6F6A8E23" w14:textId="77777777" w:rsidR="00EE719A" w:rsidRDefault="00EE719A" w:rsidP="00EE719A"/>
    <w:p w14:paraId="65DBBD3D" w14:textId="77777777" w:rsidR="00EE719A" w:rsidRDefault="00EE719A" w:rsidP="00EE719A"/>
    <w:p w14:paraId="39F7B5FC" w14:textId="77777777" w:rsidR="00EE719A" w:rsidRDefault="00EE719A" w:rsidP="00EE719A"/>
    <w:p w14:paraId="6F0D62CE" w14:textId="6DEA0F3C" w:rsidR="00EE719A" w:rsidRDefault="0073763B" w:rsidP="0073763B">
      <w:r>
        <w:t xml:space="preserve">92. </w:t>
      </w:r>
      <w:r w:rsidR="00EE719A">
        <w:t xml:space="preserve">What </w:t>
      </w:r>
      <w:r w:rsidR="00EE719A" w:rsidRPr="005E260B">
        <w:rPr>
          <w:b/>
        </w:rPr>
        <w:t>hormonal methods of</w:t>
      </w:r>
      <w:r w:rsidR="00EE719A">
        <w:t xml:space="preserve"> birth control could a woman consider if she didn't think she could remember to take a pill everyday? (</w:t>
      </w:r>
      <w:proofErr w:type="gramStart"/>
      <w:r w:rsidR="00EE719A">
        <w:t>list</w:t>
      </w:r>
      <w:proofErr w:type="gramEnd"/>
      <w:r w:rsidR="00EE719A">
        <w:t xml:space="preserve"> 4)</w:t>
      </w:r>
    </w:p>
    <w:p w14:paraId="6F946601" w14:textId="77777777" w:rsidR="00EE719A" w:rsidRDefault="00EE719A" w:rsidP="00EE719A"/>
    <w:p w14:paraId="2B1A273B" w14:textId="77777777" w:rsidR="00EE719A" w:rsidRDefault="00EE719A" w:rsidP="00EE719A">
      <w:r>
        <w:t>a.</w:t>
      </w:r>
      <w:r>
        <w:tab/>
      </w:r>
      <w:r>
        <w:tab/>
      </w:r>
      <w:r>
        <w:tab/>
      </w:r>
      <w:r>
        <w:tab/>
      </w:r>
      <w:proofErr w:type="gramStart"/>
      <w:r>
        <w:t>b</w:t>
      </w:r>
      <w:proofErr w:type="gramEnd"/>
      <w:r>
        <w:t>.</w:t>
      </w:r>
      <w:r>
        <w:tab/>
      </w:r>
      <w:r>
        <w:tab/>
      </w:r>
      <w:r>
        <w:tab/>
      </w:r>
      <w:r>
        <w:tab/>
        <w:t>c.</w:t>
      </w:r>
      <w:r>
        <w:tab/>
      </w:r>
      <w:r>
        <w:tab/>
      </w:r>
      <w:r>
        <w:tab/>
      </w:r>
      <w:r>
        <w:tab/>
      </w:r>
      <w:proofErr w:type="gramStart"/>
      <w:r>
        <w:t>d</w:t>
      </w:r>
      <w:proofErr w:type="gramEnd"/>
    </w:p>
    <w:p w14:paraId="39FAAD45" w14:textId="77777777" w:rsidR="00EE719A" w:rsidRDefault="00EE719A"/>
    <w:p w14:paraId="60D5F3BA" w14:textId="77777777" w:rsidR="00EE719A" w:rsidRDefault="00EE719A" w:rsidP="00EE719A"/>
    <w:p w14:paraId="0AF4013D" w14:textId="5022A0B5" w:rsidR="00EE719A" w:rsidRDefault="0073763B" w:rsidP="00EE719A">
      <w:r>
        <w:t>93</w:t>
      </w:r>
      <w:r w:rsidR="00EE719A">
        <w:t>. What are the laws associated with obtaining the morning after pill or Plan B?</w:t>
      </w:r>
    </w:p>
    <w:p w14:paraId="4DE02C65" w14:textId="77777777" w:rsidR="00EE719A" w:rsidRDefault="00EE719A" w:rsidP="00EE719A"/>
    <w:p w14:paraId="2C13F11D" w14:textId="77777777" w:rsidR="00EE719A" w:rsidRDefault="00EE719A" w:rsidP="00EE719A"/>
    <w:p w14:paraId="73A7F3F8" w14:textId="5991DD37" w:rsidR="00EE719A" w:rsidRDefault="0073763B" w:rsidP="00EE719A">
      <w:r>
        <w:t>94</w:t>
      </w:r>
      <w:proofErr w:type="gramStart"/>
      <w:r w:rsidR="00EE719A">
        <w:t>.</w:t>
      </w:r>
      <w:r>
        <w:t>-</w:t>
      </w:r>
      <w:proofErr w:type="gramEnd"/>
      <w:r>
        <w:t>97</w:t>
      </w:r>
      <w:r w:rsidR="00EE719A">
        <w:t xml:space="preserve"> Discuss how long each method below provides pregnancy protection for: (or how often you have to change it):</w:t>
      </w:r>
    </w:p>
    <w:p w14:paraId="0D475C05" w14:textId="77777777" w:rsidR="00EE719A" w:rsidRDefault="00EE719A" w:rsidP="00EE719A"/>
    <w:p w14:paraId="05A1E717" w14:textId="77777777" w:rsidR="00EE719A" w:rsidRDefault="00EE719A" w:rsidP="00EE719A">
      <w:proofErr w:type="spellStart"/>
      <w:r>
        <w:t>Orthoevra</w:t>
      </w:r>
      <w:proofErr w:type="spellEnd"/>
      <w:r>
        <w:t>:</w:t>
      </w:r>
      <w:r>
        <w:tab/>
      </w:r>
      <w:r>
        <w:tab/>
      </w:r>
      <w:r>
        <w:tab/>
      </w:r>
      <w:r>
        <w:tab/>
      </w:r>
      <w:r>
        <w:tab/>
      </w:r>
      <w:r>
        <w:tab/>
      </w:r>
      <w:r>
        <w:tab/>
      </w:r>
      <w:proofErr w:type="spellStart"/>
      <w:r>
        <w:t>NuvaRing</w:t>
      </w:r>
      <w:proofErr w:type="spellEnd"/>
      <w:r>
        <w:t>:</w:t>
      </w:r>
    </w:p>
    <w:p w14:paraId="2F2B0478" w14:textId="77777777" w:rsidR="00EE719A" w:rsidRDefault="00EE719A" w:rsidP="00EE719A"/>
    <w:p w14:paraId="20574264" w14:textId="77777777" w:rsidR="00EE719A" w:rsidRDefault="00EE719A" w:rsidP="00EE719A">
      <w:r>
        <w:t xml:space="preserve">The Pill: </w:t>
      </w:r>
      <w:r>
        <w:tab/>
      </w:r>
      <w:r>
        <w:tab/>
      </w:r>
      <w:r>
        <w:tab/>
      </w:r>
      <w:r>
        <w:tab/>
      </w:r>
      <w:r>
        <w:tab/>
      </w:r>
      <w:r>
        <w:tab/>
      </w:r>
      <w:r>
        <w:tab/>
      </w:r>
      <w:proofErr w:type="spellStart"/>
      <w:r>
        <w:t>Implanon</w:t>
      </w:r>
      <w:proofErr w:type="spellEnd"/>
      <w:r>
        <w:t>:</w:t>
      </w:r>
    </w:p>
    <w:p w14:paraId="4E9AC527" w14:textId="77777777" w:rsidR="00EE719A" w:rsidRDefault="00EE719A" w:rsidP="00EE719A"/>
    <w:p w14:paraId="228A464E" w14:textId="77777777" w:rsidR="00EE719A" w:rsidRPr="00A5188A" w:rsidRDefault="00EE719A" w:rsidP="00EE719A">
      <w:pPr>
        <w:rPr>
          <w:u w:val="single"/>
        </w:rPr>
      </w:pPr>
      <w:proofErr w:type="spellStart"/>
      <w:r>
        <w:t>Depoprovera</w:t>
      </w:r>
      <w:proofErr w:type="spellEnd"/>
      <w:r>
        <w:t xml:space="preserve">: </w:t>
      </w:r>
      <w:r>
        <w:tab/>
      </w:r>
      <w:r>
        <w:tab/>
      </w:r>
      <w:r>
        <w:tab/>
      </w:r>
      <w:r>
        <w:tab/>
      </w:r>
      <w:r>
        <w:tab/>
      </w:r>
      <w:r>
        <w:tab/>
      </w:r>
      <w:r>
        <w:tab/>
      </w:r>
      <w:proofErr w:type="spellStart"/>
      <w:r>
        <w:t>Mirena</w:t>
      </w:r>
      <w:proofErr w:type="spellEnd"/>
      <w:r>
        <w:t>:</w:t>
      </w:r>
    </w:p>
    <w:p w14:paraId="7A8F0637" w14:textId="44FDC024" w:rsidR="00EE719A" w:rsidRDefault="00EE719A">
      <w:r>
        <w:t xml:space="preserve"> </w:t>
      </w:r>
    </w:p>
    <w:p w14:paraId="0C7E6811" w14:textId="77777777" w:rsidR="00EE719A" w:rsidRDefault="00EE719A"/>
    <w:p w14:paraId="6FA3BCB7" w14:textId="7DF15BCA" w:rsidR="00EE719A" w:rsidRDefault="0073763B" w:rsidP="00EE719A">
      <w:r>
        <w:t>98</w:t>
      </w:r>
      <w:r w:rsidR="00EE719A">
        <w:t xml:space="preserve">. What should a woman do if her </w:t>
      </w:r>
      <w:proofErr w:type="spellStart"/>
      <w:r w:rsidR="00EE719A">
        <w:t>nuva</w:t>
      </w:r>
      <w:proofErr w:type="spellEnd"/>
      <w:r w:rsidR="00EE719A">
        <w:t xml:space="preserve"> ring “falls out?”</w:t>
      </w:r>
    </w:p>
    <w:p w14:paraId="778BAF3D" w14:textId="77777777" w:rsidR="00EE719A" w:rsidRDefault="00EE719A" w:rsidP="00EE719A"/>
    <w:p w14:paraId="1656C0EC" w14:textId="77777777" w:rsidR="0073763B" w:rsidRDefault="0073763B" w:rsidP="00EE719A"/>
    <w:p w14:paraId="44CEB39E" w14:textId="77777777" w:rsidR="00EE719A" w:rsidRDefault="00EE719A" w:rsidP="00EE719A"/>
    <w:p w14:paraId="48CD82FF" w14:textId="77777777" w:rsidR="00EE719A" w:rsidRDefault="00EE719A" w:rsidP="00EE719A"/>
    <w:p w14:paraId="0F275F3C" w14:textId="5BB5083D" w:rsidR="00EE719A" w:rsidRDefault="0073763B" w:rsidP="00EE719A">
      <w:r>
        <w:t>99</w:t>
      </w:r>
      <w:r w:rsidR="00EE719A">
        <w:t>.  Why isn’t a patch worn during the 4</w:t>
      </w:r>
      <w:r w:rsidR="00EE719A" w:rsidRPr="00AE6D4C">
        <w:rPr>
          <w:vertAlign w:val="superscript"/>
        </w:rPr>
        <w:t>th</w:t>
      </w:r>
      <w:r w:rsidR="00EE719A">
        <w:t xml:space="preserve"> week of the month?</w:t>
      </w:r>
    </w:p>
    <w:p w14:paraId="747D382A" w14:textId="77777777" w:rsidR="00EE719A" w:rsidRDefault="00EE719A" w:rsidP="00EE719A"/>
    <w:p w14:paraId="4B09EE9E" w14:textId="77777777" w:rsidR="0073763B" w:rsidRDefault="0073763B" w:rsidP="00EE719A"/>
    <w:p w14:paraId="5713F0CC" w14:textId="77777777" w:rsidR="0073763B" w:rsidRDefault="0073763B" w:rsidP="00EE719A"/>
    <w:p w14:paraId="3309B44D" w14:textId="77777777" w:rsidR="0073763B" w:rsidRDefault="0073763B" w:rsidP="00EE719A"/>
    <w:p w14:paraId="02E0AC61" w14:textId="77777777" w:rsidR="00EE719A" w:rsidRDefault="00EE719A" w:rsidP="00EE719A">
      <w:pPr>
        <w:rPr>
          <w:b/>
        </w:rPr>
      </w:pPr>
    </w:p>
    <w:p w14:paraId="1C37B8D5" w14:textId="77777777" w:rsidR="008C340C" w:rsidRPr="00E0613A" w:rsidRDefault="008C340C" w:rsidP="008C340C">
      <w:pPr>
        <w:rPr>
          <w:rFonts w:ascii="Baskerville" w:hAnsi="Baskerville" w:cs="Baskerville"/>
          <w:sz w:val="22"/>
        </w:rPr>
      </w:pPr>
      <w:r w:rsidRPr="00E0613A">
        <w:rPr>
          <w:rFonts w:ascii="Baskerville" w:hAnsi="Baskerville" w:cs="Baskerville"/>
          <w:sz w:val="22"/>
        </w:rPr>
        <w:t>100. What are two methods of birth control teens should NEVER use, and why:</w:t>
      </w:r>
      <w:r>
        <w:rPr>
          <w:rFonts w:ascii="Baskerville" w:hAnsi="Baskerville" w:cs="Baskerville"/>
          <w:sz w:val="22"/>
        </w:rPr>
        <w:t xml:space="preserve"> (don’t write vasectomy or tubal ligation)</w:t>
      </w:r>
    </w:p>
    <w:p w14:paraId="686B18CF" w14:textId="77777777" w:rsidR="00EE719A" w:rsidRDefault="00EE719A"/>
    <w:sectPr w:rsidR="00EE719A" w:rsidSect="00370BA8">
      <w:pgSz w:w="12240" w:h="15840"/>
      <w:pgMar w:top="720" w:right="270" w:bottom="900" w:left="1134" w:header="1134" w:footer="113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askerville">
    <w:panose1 w:val="02020502070401020303"/>
    <w:charset w:val="00"/>
    <w:family w:val="auto"/>
    <w:pitch w:val="variable"/>
    <w:sig w:usb0="80000063" w:usb1="00000000" w:usb2="00000000" w:usb3="00000000" w:csb0="000001FB"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7"/>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8"/>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3">
    <w:nsid w:val="00000004"/>
    <w:multiLevelType w:val="multilevel"/>
    <w:tmpl w:val="EA8A48BA"/>
    <w:name w:val="WW8Num10"/>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29D740F"/>
    <w:multiLevelType w:val="hybridMultilevel"/>
    <w:tmpl w:val="E7DA2076"/>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0D2B5ED7"/>
    <w:multiLevelType w:val="hybridMultilevel"/>
    <w:tmpl w:val="3238FC5E"/>
    <w:lvl w:ilvl="0" w:tplc="5AD4D70A">
      <w:start w:val="1"/>
      <w:numFmt w:val="upperLetter"/>
      <w:lvlText w:val="%1."/>
      <w:lvlJc w:val="left"/>
      <w:pPr>
        <w:ind w:left="-630" w:hanging="360"/>
      </w:pPr>
      <w:rPr>
        <w:rFonts w:hint="default"/>
      </w:rPr>
    </w:lvl>
    <w:lvl w:ilvl="1" w:tplc="04090019" w:tentative="1">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6">
    <w:nsid w:val="2BDC5C02"/>
    <w:multiLevelType w:val="multilevel"/>
    <w:tmpl w:val="F27E5786"/>
    <w:lvl w:ilvl="0">
      <w:start w:val="24"/>
      <w:numFmt w:val="decimal"/>
      <w:lvlText w:val="%1-"/>
      <w:lvlJc w:val="left"/>
      <w:pPr>
        <w:ind w:left="620" w:hanging="620"/>
      </w:pPr>
      <w:rPr>
        <w:rFonts w:hint="default"/>
      </w:rPr>
    </w:lvl>
    <w:lvl w:ilvl="1">
      <w:start w:val="2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0"/>
  </w:num>
  <w:num w:numId="4">
    <w:abstractNumId w:val="1"/>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C7B"/>
    <w:rsid w:val="00030C18"/>
    <w:rsid w:val="00144A9E"/>
    <w:rsid w:val="00194B6E"/>
    <w:rsid w:val="00370BA8"/>
    <w:rsid w:val="003F4811"/>
    <w:rsid w:val="005134D5"/>
    <w:rsid w:val="0061605B"/>
    <w:rsid w:val="0073763B"/>
    <w:rsid w:val="00812B7B"/>
    <w:rsid w:val="008C340C"/>
    <w:rsid w:val="00957C7B"/>
    <w:rsid w:val="00A01E12"/>
    <w:rsid w:val="00A110E1"/>
    <w:rsid w:val="00AB79E6"/>
    <w:rsid w:val="00B4109B"/>
    <w:rsid w:val="00BB5D1B"/>
    <w:rsid w:val="00CC43A9"/>
    <w:rsid w:val="00CF5C97"/>
    <w:rsid w:val="00E7538A"/>
    <w:rsid w:val="00EE719A"/>
    <w:rsid w:val="00F12DB5"/>
    <w:rsid w:val="00FC4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4EA2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C7B"/>
    <w:pPr>
      <w:widowControl w:val="0"/>
      <w:suppressAutoHyphens/>
    </w:pPr>
    <w:rPr>
      <w:rFonts w:ascii="Times New Roman" w:eastAsia="Arial"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57C7B"/>
    <w:pPr>
      <w:widowControl/>
      <w:suppressAutoHyphens w:val="0"/>
      <w:spacing w:before="100" w:beforeAutospacing="1" w:after="115"/>
    </w:pPr>
    <w:rPr>
      <w:rFonts w:ascii="Times" w:eastAsia="Times" w:hAnsi="Times"/>
      <w:sz w:val="20"/>
    </w:rPr>
  </w:style>
  <w:style w:type="paragraph" w:styleId="ListParagraph">
    <w:name w:val="List Paragraph"/>
    <w:basedOn w:val="Normal"/>
    <w:uiPriority w:val="34"/>
    <w:qFormat/>
    <w:rsid w:val="00957C7B"/>
    <w:pPr>
      <w:ind w:left="720"/>
      <w:contextualSpacing/>
    </w:pPr>
  </w:style>
  <w:style w:type="paragraph" w:styleId="BalloonText">
    <w:name w:val="Balloon Text"/>
    <w:basedOn w:val="Normal"/>
    <w:link w:val="BalloonTextChar"/>
    <w:uiPriority w:val="99"/>
    <w:semiHidden/>
    <w:unhideWhenUsed/>
    <w:rsid w:val="00957C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7C7B"/>
    <w:rPr>
      <w:rFonts w:ascii="Lucida Grande" w:eastAsia="Arial"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C7B"/>
    <w:pPr>
      <w:widowControl w:val="0"/>
      <w:suppressAutoHyphens/>
    </w:pPr>
    <w:rPr>
      <w:rFonts w:ascii="Times New Roman" w:eastAsia="Arial"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57C7B"/>
    <w:pPr>
      <w:widowControl/>
      <w:suppressAutoHyphens w:val="0"/>
      <w:spacing w:before="100" w:beforeAutospacing="1" w:after="115"/>
    </w:pPr>
    <w:rPr>
      <w:rFonts w:ascii="Times" w:eastAsia="Times" w:hAnsi="Times"/>
      <w:sz w:val="20"/>
    </w:rPr>
  </w:style>
  <w:style w:type="paragraph" w:styleId="ListParagraph">
    <w:name w:val="List Paragraph"/>
    <w:basedOn w:val="Normal"/>
    <w:uiPriority w:val="34"/>
    <w:qFormat/>
    <w:rsid w:val="00957C7B"/>
    <w:pPr>
      <w:ind w:left="720"/>
      <w:contextualSpacing/>
    </w:pPr>
  </w:style>
  <w:style w:type="paragraph" w:styleId="BalloonText">
    <w:name w:val="Balloon Text"/>
    <w:basedOn w:val="Normal"/>
    <w:link w:val="BalloonTextChar"/>
    <w:uiPriority w:val="99"/>
    <w:semiHidden/>
    <w:unhideWhenUsed/>
    <w:rsid w:val="00957C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7C7B"/>
    <w:rPr>
      <w:rFonts w:ascii="Lucida Grande" w:eastAsia="Arial"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1764</Words>
  <Characters>10056</Characters>
  <Application>Microsoft Macintosh Word</Application>
  <DocSecurity>0</DocSecurity>
  <Lines>83</Lines>
  <Paragraphs>23</Paragraphs>
  <ScaleCrop>false</ScaleCrop>
  <Company/>
  <LinksUpToDate>false</LinksUpToDate>
  <CharactersWithSpaces>11797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20</cp:revision>
  <dcterms:created xsi:type="dcterms:W3CDTF">2014-01-10T16:07:00Z</dcterms:created>
  <dcterms:modified xsi:type="dcterms:W3CDTF">2014-01-12T13:56:00Z</dcterms:modified>
</cp:coreProperties>
</file>